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Default="00523D58" w:rsidP="00523D58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523D58" w:rsidRDefault="00523D58" w:rsidP="009774CC">
      <w:pPr>
        <w:jc w:val="both"/>
        <w:rPr>
          <w:rFonts w:cstheme="minorHAnsi"/>
          <w:b/>
          <w:sz w:val="20"/>
          <w:szCs w:val="20"/>
        </w:rPr>
      </w:pPr>
    </w:p>
    <w:p w:rsidR="00816728" w:rsidRPr="00945279" w:rsidRDefault="00816728" w:rsidP="00523D58">
      <w:pPr>
        <w:jc w:val="center"/>
        <w:rPr>
          <w:rFonts w:cstheme="minorHAnsi"/>
          <w:b/>
          <w:sz w:val="20"/>
          <w:szCs w:val="20"/>
        </w:rPr>
      </w:pPr>
      <w:r w:rsidRPr="00945279">
        <w:rPr>
          <w:rFonts w:cstheme="minorHAnsi"/>
          <w:b/>
          <w:sz w:val="20"/>
          <w:szCs w:val="20"/>
          <w:lang w:val="sr-Cyrl-CS"/>
        </w:rPr>
        <w:t>Партија 3 -</w:t>
      </w:r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Пилеће</w:t>
      </w:r>
      <w:proofErr w:type="spellEnd"/>
      <w:r w:rsidRPr="00945279">
        <w:rPr>
          <w:rFonts w:cstheme="minorHAnsi"/>
          <w:b/>
          <w:sz w:val="20"/>
          <w:szCs w:val="20"/>
        </w:rPr>
        <w:t xml:space="preserve"> </w:t>
      </w:r>
      <w:proofErr w:type="spellStart"/>
      <w:r w:rsidRPr="00945279">
        <w:rPr>
          <w:rFonts w:cstheme="minorHAnsi"/>
          <w:b/>
          <w:sz w:val="20"/>
          <w:szCs w:val="20"/>
        </w:rPr>
        <w:t>месо</w:t>
      </w:r>
      <w:proofErr w:type="spellEnd"/>
    </w:p>
    <w:p w:rsidR="00816728" w:rsidRPr="00FA1EBF" w:rsidRDefault="00816728" w:rsidP="00816728">
      <w:pPr>
        <w:rPr>
          <w:rFonts w:cstheme="minorHAnsi"/>
          <w:sz w:val="20"/>
          <w:szCs w:val="20"/>
        </w:rPr>
      </w:pPr>
      <w:r w:rsidRPr="00945279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</w:t>
      </w:r>
      <w:r w:rsidR="00FA1EBF">
        <w:rPr>
          <w:rFonts w:cstheme="minorHAnsi"/>
          <w:sz w:val="20"/>
          <w:szCs w:val="20"/>
        </w:rPr>
        <w:t xml:space="preserve">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768"/>
      </w:tblGrid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састав</w:t>
            </w:r>
            <w:proofErr w:type="spellEnd"/>
            <w:r w:rsidRPr="0094527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94527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2F5000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Оквирна</w:t>
            </w:r>
          </w:p>
          <w:p w:rsidR="00816728" w:rsidRPr="00945279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945279" w:rsidRDefault="00816728" w:rsidP="00697591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94527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94527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4527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</w:t>
            </w:r>
            <w:r w:rsidR="00FB202F" w:rsidRPr="00945279">
              <w:rPr>
                <w:rFonts w:cstheme="minorHAnsi"/>
                <w:sz w:val="20"/>
                <w:szCs w:val="20"/>
              </w:rPr>
              <w:t>со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грил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 А (1,8-2,2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), у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135</w:t>
            </w:r>
            <w:r w:rsidR="002D288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батак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карабатак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(200-250г</w:t>
            </w:r>
            <w:r w:rsidR="00ED7458" w:rsidRPr="00945279">
              <w:rPr>
                <w:rFonts w:cstheme="minorHAnsi"/>
                <w:sz w:val="20"/>
                <w:szCs w:val="20"/>
              </w:rPr>
              <w:t>р</w:t>
            </w:r>
            <w:r w:rsidR="00816728" w:rsidRPr="00945279">
              <w:rPr>
                <w:rFonts w:cstheme="minorHAnsi"/>
                <w:sz w:val="20"/>
                <w:szCs w:val="20"/>
              </w:rPr>
              <w:t>)</w:t>
            </w:r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  <w:r w:rsidR="002D288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Пилеће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бело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костију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филе</w:t>
            </w:r>
            <w:proofErr w:type="spellEnd"/>
            <w:r w:rsidR="00FB202F"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="00FB202F"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D288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крилца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желудац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46BA4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3D238E">
        <w:tc>
          <w:tcPr>
            <w:tcW w:w="959" w:type="dxa"/>
          </w:tcPr>
          <w:p w:rsidR="00816728" w:rsidRPr="0094527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94527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џигерица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94527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94527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94527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94527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945279" w:rsidRDefault="002D288C" w:rsidP="003D2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816728" w:rsidRPr="0094527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4527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94527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945279">
              <w:rPr>
                <w:rFonts w:cstheme="minorHAnsi"/>
                <w:sz w:val="20"/>
                <w:szCs w:val="20"/>
              </w:rPr>
              <w:t xml:space="preserve"> </w:t>
            </w:r>
            <w:r w:rsidRPr="0094527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lastRenderedPageBreak/>
              <w:t>ПДВ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94527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94527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94527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5C25A9" w:rsidRPr="00945279" w:rsidRDefault="005C25A9" w:rsidP="00FA2768">
      <w:pPr>
        <w:rPr>
          <w:rFonts w:cstheme="minorHAnsi"/>
          <w:b/>
          <w:sz w:val="20"/>
          <w:szCs w:val="20"/>
          <w:lang w:val="ru-RU"/>
        </w:rPr>
      </w:pPr>
    </w:p>
    <w:p w:rsidR="00FA2768" w:rsidRPr="00945279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945279">
        <w:rPr>
          <w:rFonts w:cstheme="minorHAnsi"/>
          <w:b/>
          <w:sz w:val="20"/>
          <w:szCs w:val="20"/>
          <w:lang w:val="ru-RU"/>
        </w:rPr>
        <w:t>НАПОМЕНА:</w:t>
      </w:r>
      <w:r w:rsidRPr="00945279">
        <w:rPr>
          <w:rFonts w:cstheme="minorHAnsi"/>
          <w:b/>
          <w:sz w:val="20"/>
          <w:szCs w:val="20"/>
          <w:lang w:val="sr-Latn-CS"/>
        </w:rPr>
        <w:t xml:space="preserve"> </w:t>
      </w:r>
      <w:r w:rsidRPr="0094527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Default="004E0042" w:rsidP="00F316DB">
      <w:pPr>
        <w:jc w:val="both"/>
        <w:rPr>
          <w:rFonts w:cs="Calibri"/>
          <w:b/>
          <w:sz w:val="20"/>
          <w:szCs w:val="20"/>
          <w:u w:val="single"/>
          <w:lang w:val="ru-RU"/>
        </w:rPr>
      </w:pPr>
      <w:r w:rsidRPr="00945279">
        <w:rPr>
          <w:rFonts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697591" w:rsidRPr="00697591" w:rsidRDefault="00697591" w:rsidP="00697591">
      <w:pPr>
        <w:suppressAutoHyphens/>
        <w:jc w:val="both"/>
        <w:rPr>
          <w:rFonts w:cs="Calibri"/>
          <w:b/>
          <w:sz w:val="20"/>
          <w:szCs w:val="20"/>
          <w:u w:val="single"/>
          <w:lang w:eastAsia="ar-SA"/>
        </w:rPr>
      </w:pPr>
      <w:r w:rsidRPr="002D33BB">
        <w:rPr>
          <w:rFonts w:cs="Calibr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28680B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Понуђач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треба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да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попун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и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образац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цене</w:t>
      </w:r>
      <w:proofErr w:type="spellEnd"/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 xml:space="preserve"> 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28680B">
        <w:rPr>
          <w:rFonts w:ascii="Calibri" w:hAnsi="Calibri" w:cs="Calibri"/>
          <w:bCs/>
          <w:iCs/>
          <w:color w:val="auto"/>
          <w:sz w:val="20"/>
          <w:szCs w:val="20"/>
        </w:rPr>
        <w:t>: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2F5000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2F500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6007E5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816728" w:rsidRPr="0094527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94527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94527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945279" w:rsidRDefault="00016880" w:rsidP="00016880">
      <w:pPr>
        <w:jc w:val="center"/>
        <w:rPr>
          <w:rFonts w:cs="Arial"/>
          <w:b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934CA3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934CA3" w:rsidRPr="00784771" w:rsidRDefault="00934CA3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бб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84771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7847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84771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934CA3" w:rsidRPr="0094527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784771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84771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784771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784771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784771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</w:tr>
    </w:tbl>
    <w:p w:rsidR="006576D9" w:rsidRDefault="006576D9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p w:rsidR="00523D58" w:rsidRPr="0028680B" w:rsidRDefault="00523D58" w:rsidP="00523D58">
      <w:pPr>
        <w:jc w:val="both"/>
        <w:rPr>
          <w:rFonts w:cs="Calibri"/>
          <w:sz w:val="20"/>
          <w:szCs w:val="20"/>
        </w:rPr>
      </w:pPr>
      <w:proofErr w:type="spellStart"/>
      <w:r w:rsidRPr="0028680B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28680B">
        <w:rPr>
          <w:rFonts w:cs="Calibri"/>
          <w:b/>
          <w:bCs/>
          <w:iCs/>
          <w:sz w:val="20"/>
          <w:szCs w:val="20"/>
        </w:rPr>
        <w:t>:</w:t>
      </w:r>
      <w:r w:rsidRPr="0028680B">
        <w:rPr>
          <w:rFonts w:cs="Calibri"/>
          <w:bCs/>
          <w:iCs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28680B">
        <w:rPr>
          <w:rFonts w:cs="Calibri"/>
          <w:b/>
          <w:sz w:val="20"/>
          <w:szCs w:val="20"/>
        </w:rPr>
        <w:t>понуђене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r w:rsidRPr="0028680B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28680B">
        <w:rPr>
          <w:rFonts w:cs="Calibri"/>
          <w:b/>
          <w:sz w:val="20"/>
          <w:szCs w:val="20"/>
        </w:rPr>
        <w:t>понуђач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мора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да</w:t>
      </w:r>
      <w:proofErr w:type="spellEnd"/>
      <w:r w:rsidRPr="0028680B">
        <w:rPr>
          <w:rFonts w:cs="Calibri"/>
          <w:b/>
          <w:sz w:val="20"/>
          <w:szCs w:val="20"/>
        </w:rPr>
        <w:t xml:space="preserve"> </w:t>
      </w:r>
      <w:proofErr w:type="spellStart"/>
      <w:r w:rsidRPr="0028680B">
        <w:rPr>
          <w:rFonts w:cs="Calibri"/>
          <w:b/>
          <w:sz w:val="20"/>
          <w:szCs w:val="20"/>
        </w:rPr>
        <w:t>попуни</w:t>
      </w:r>
      <w:proofErr w:type="spellEnd"/>
      <w:r w:rsidRPr="0028680B">
        <w:rPr>
          <w:rFonts w:cs="Calibri"/>
          <w:b/>
          <w:sz w:val="20"/>
          <w:szCs w:val="20"/>
        </w:rPr>
        <w:t>.</w:t>
      </w:r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Уколико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подносе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заједничку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понуду</w:t>
      </w:r>
      <w:proofErr w:type="spellEnd"/>
      <w:r w:rsidRPr="0028680B">
        <w:rPr>
          <w:rFonts w:cs="Calibri"/>
          <w:sz w:val="20"/>
          <w:szCs w:val="20"/>
        </w:rPr>
        <w:t xml:space="preserve">, </w:t>
      </w:r>
      <w:proofErr w:type="spellStart"/>
      <w:r w:rsidRPr="0028680B">
        <w:rPr>
          <w:rFonts w:cs="Calibri"/>
          <w:sz w:val="20"/>
          <w:szCs w:val="20"/>
        </w:rPr>
        <w:t>група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може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да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одреди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једног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понуђача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из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групе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који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ће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попунити</w:t>
      </w:r>
      <w:proofErr w:type="spellEnd"/>
      <w:r w:rsidRPr="0028680B">
        <w:rPr>
          <w:rFonts w:cs="Calibri"/>
          <w:sz w:val="20"/>
          <w:szCs w:val="20"/>
        </w:rPr>
        <w:t xml:space="preserve"> </w:t>
      </w:r>
      <w:proofErr w:type="spellStart"/>
      <w:r w:rsidRPr="0028680B">
        <w:rPr>
          <w:rFonts w:cs="Calibri"/>
          <w:sz w:val="20"/>
          <w:szCs w:val="20"/>
        </w:rPr>
        <w:t>образац</w:t>
      </w:r>
      <w:proofErr w:type="spellEnd"/>
      <w:r w:rsidRPr="0028680B">
        <w:rPr>
          <w:rFonts w:cs="Calibri"/>
          <w:sz w:val="20"/>
          <w:szCs w:val="20"/>
        </w:rPr>
        <w:t>.</w:t>
      </w:r>
    </w:p>
    <w:p w:rsidR="00FA1EBF" w:rsidRDefault="00FA1EBF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sectPr w:rsidR="00FA1EBF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EBF" w:rsidRDefault="00FA1EBF" w:rsidP="00AB64DA">
      <w:pPr>
        <w:spacing w:after="0" w:line="240" w:lineRule="auto"/>
      </w:pPr>
      <w:r>
        <w:separator/>
      </w:r>
    </w:p>
  </w:endnote>
  <w:end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0975E0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2C293D">
            <w:rPr>
              <w:noProof/>
            </w:rPr>
            <w:t>2</w:t>
          </w:r>
        </w:fldSimple>
        <w:r w:rsidR="00B63F21">
          <w:t xml:space="preserve"> |2</w:t>
        </w:r>
      </w:p>
      <w:p w:rsidR="008A4D17" w:rsidRDefault="000975E0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EBF" w:rsidRDefault="00FA1EBF" w:rsidP="00AB64DA">
      <w:pPr>
        <w:spacing w:after="0" w:line="240" w:lineRule="auto"/>
      </w:pPr>
      <w:r>
        <w:separator/>
      </w:r>
    </w:p>
  </w:footnote>
  <w:footnote w:type="continuationSeparator" w:id="1">
    <w:p w:rsidR="00FA1EBF" w:rsidRDefault="00FA1EBF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08B8"/>
    <w:rsid w:val="00082A09"/>
    <w:rsid w:val="0008379F"/>
    <w:rsid w:val="000874FC"/>
    <w:rsid w:val="000928BE"/>
    <w:rsid w:val="00093A11"/>
    <w:rsid w:val="000975E0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6BA4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293D"/>
    <w:rsid w:val="002C53C2"/>
    <w:rsid w:val="002D2728"/>
    <w:rsid w:val="002D288C"/>
    <w:rsid w:val="002E0218"/>
    <w:rsid w:val="002E1F48"/>
    <w:rsid w:val="002E5256"/>
    <w:rsid w:val="002E5D9D"/>
    <w:rsid w:val="002E669A"/>
    <w:rsid w:val="002E71EC"/>
    <w:rsid w:val="002F4B7B"/>
    <w:rsid w:val="002F5000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30D1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07E5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97591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708D"/>
    <w:rsid w:val="0070746C"/>
    <w:rsid w:val="0071160B"/>
    <w:rsid w:val="007118CF"/>
    <w:rsid w:val="0071769A"/>
    <w:rsid w:val="007220D7"/>
    <w:rsid w:val="00727E1D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4771"/>
    <w:rsid w:val="007871E1"/>
    <w:rsid w:val="00787D9D"/>
    <w:rsid w:val="00793986"/>
    <w:rsid w:val="007A2B9E"/>
    <w:rsid w:val="007A43BE"/>
    <w:rsid w:val="007A771E"/>
    <w:rsid w:val="007B0E5C"/>
    <w:rsid w:val="007B25C0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225A8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08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244BF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3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065E"/>
    <w:rsid w:val="00E149BC"/>
    <w:rsid w:val="00E158A7"/>
    <w:rsid w:val="00E219E8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0CB1"/>
    <w:rsid w:val="00F5105D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4059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nn</cp:lastModifiedBy>
  <cp:revision>410</cp:revision>
  <cp:lastPrinted>2021-06-08T10:14:00Z</cp:lastPrinted>
  <dcterms:created xsi:type="dcterms:W3CDTF">2017-06-14T17:58:00Z</dcterms:created>
  <dcterms:modified xsi:type="dcterms:W3CDTF">2022-06-28T09:12:00Z</dcterms:modified>
</cp:coreProperties>
</file>