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D58" w:rsidRDefault="00523D58" w:rsidP="00523D58">
      <w:pPr>
        <w:pStyle w:val="BodyText"/>
        <w:jc w:val="center"/>
        <w:rPr>
          <w:rFonts w:ascii="Calibri" w:hAnsi="Calibri" w:cs="Calibri"/>
          <w:sz w:val="20"/>
          <w:szCs w:val="20"/>
          <w:lang w:val="en-US"/>
        </w:rPr>
      </w:pPr>
      <w:r w:rsidRPr="0028680B">
        <w:rPr>
          <w:rFonts w:ascii="Calibri" w:hAnsi="Calibri" w:cs="Calibri"/>
          <w:sz w:val="20"/>
          <w:szCs w:val="20"/>
        </w:rPr>
        <w:t xml:space="preserve">ОБРАЗАЦ  </w:t>
      </w:r>
      <w:r w:rsidRPr="0028680B">
        <w:rPr>
          <w:rFonts w:ascii="Calibri" w:hAnsi="Calibri" w:cs="Calibri"/>
          <w:sz w:val="20"/>
          <w:szCs w:val="20"/>
          <w:lang w:val="sr-Cyrl-CS"/>
        </w:rPr>
        <w:t xml:space="preserve">СТРУКТУРЕ </w:t>
      </w:r>
      <w:r w:rsidRPr="0028680B">
        <w:rPr>
          <w:rFonts w:ascii="Calibri" w:hAnsi="Calibri" w:cs="Calibri"/>
          <w:sz w:val="20"/>
          <w:szCs w:val="20"/>
        </w:rPr>
        <w:t xml:space="preserve">ПОНУЂЕНЕ </w:t>
      </w:r>
      <w:r w:rsidRPr="0028680B">
        <w:rPr>
          <w:rFonts w:ascii="Calibri" w:hAnsi="Calibri" w:cs="Calibri"/>
          <w:sz w:val="20"/>
          <w:szCs w:val="20"/>
          <w:lang w:val="sr-Cyrl-CS"/>
        </w:rPr>
        <w:t>ЦЕНЕ</w:t>
      </w:r>
    </w:p>
    <w:p w:rsidR="00FA1EBF" w:rsidRDefault="00FA1EBF" w:rsidP="00816728">
      <w:pPr>
        <w:jc w:val="both"/>
        <w:rPr>
          <w:rFonts w:eastAsia="TimesNewRomanPSMT" w:cstheme="minorHAnsi"/>
          <w:bCs/>
          <w:sz w:val="20"/>
          <w:szCs w:val="20"/>
        </w:rPr>
      </w:pPr>
    </w:p>
    <w:p w:rsidR="00816728" w:rsidRPr="0096627F" w:rsidRDefault="0096627F" w:rsidP="00523D58">
      <w:pPr>
        <w:jc w:val="center"/>
        <w:rPr>
          <w:rFonts w:cstheme="minorHAnsi"/>
          <w:b/>
          <w:sz w:val="20"/>
          <w:szCs w:val="20"/>
        </w:rPr>
      </w:pPr>
      <w:r w:rsidRPr="0096627F">
        <w:rPr>
          <w:rFonts w:cstheme="minorHAnsi"/>
          <w:b/>
          <w:sz w:val="20"/>
          <w:szCs w:val="20"/>
          <w:lang w:val="sr-Cyrl-CS"/>
        </w:rPr>
        <w:t>ЈН бр. 11/24</w:t>
      </w:r>
      <w:r w:rsidRPr="0096627F">
        <w:rPr>
          <w:b/>
          <w:noProof/>
          <w:sz w:val="20"/>
          <w:szCs w:val="20"/>
          <w:lang w:val="sr-Cyrl-CS"/>
        </w:rPr>
        <w:t xml:space="preserve"> Намирнице</w:t>
      </w:r>
      <w:r w:rsidRPr="0096627F">
        <w:rPr>
          <w:b/>
          <w:noProof/>
          <w:sz w:val="20"/>
          <w:szCs w:val="20"/>
        </w:rPr>
        <w:t xml:space="preserve"> и пића</w:t>
      </w:r>
      <w:r w:rsidRPr="0096627F">
        <w:rPr>
          <w:b/>
          <w:noProof/>
          <w:sz w:val="20"/>
          <w:szCs w:val="20"/>
          <w:lang/>
        </w:rPr>
        <w:t>,</w:t>
      </w:r>
      <w:r w:rsidRPr="0096627F">
        <w:rPr>
          <w:rFonts w:cstheme="minorHAnsi"/>
          <w:b/>
          <w:sz w:val="20"/>
          <w:szCs w:val="20"/>
          <w:lang w:val="sr-Cyrl-CS"/>
        </w:rPr>
        <w:t xml:space="preserve"> </w:t>
      </w:r>
      <w:r w:rsidR="00816728" w:rsidRPr="0096627F">
        <w:rPr>
          <w:rFonts w:cstheme="minorHAnsi"/>
          <w:b/>
          <w:sz w:val="20"/>
          <w:szCs w:val="20"/>
          <w:lang w:val="sr-Cyrl-CS"/>
        </w:rPr>
        <w:t xml:space="preserve">Партија </w:t>
      </w:r>
      <w:r w:rsidR="00816728" w:rsidRPr="0096627F">
        <w:rPr>
          <w:rFonts w:cstheme="minorHAnsi"/>
          <w:b/>
          <w:sz w:val="20"/>
          <w:szCs w:val="20"/>
        </w:rPr>
        <w:t>8</w:t>
      </w:r>
      <w:r w:rsidR="00816728" w:rsidRPr="0096627F">
        <w:rPr>
          <w:rFonts w:cstheme="minorHAnsi"/>
          <w:b/>
          <w:sz w:val="20"/>
          <w:szCs w:val="20"/>
          <w:lang w:val="sr-Cyrl-CS"/>
        </w:rPr>
        <w:t xml:space="preserve"> -</w:t>
      </w:r>
      <w:r w:rsidR="00816728" w:rsidRPr="0096627F">
        <w:rPr>
          <w:rFonts w:cstheme="minorHAnsi"/>
          <w:sz w:val="20"/>
          <w:szCs w:val="20"/>
        </w:rPr>
        <w:t xml:space="preserve"> </w:t>
      </w:r>
      <w:r w:rsidR="00816728" w:rsidRPr="0096627F">
        <w:rPr>
          <w:rFonts w:cstheme="minorHAnsi"/>
          <w:b/>
          <w:sz w:val="20"/>
          <w:szCs w:val="20"/>
        </w:rPr>
        <w:t>Производи у смрзнутом стању</w:t>
      </w:r>
    </w:p>
    <w:p w:rsidR="00816728" w:rsidRPr="005C1845" w:rsidRDefault="005C1845" w:rsidP="005C1845">
      <w:pPr>
        <w:jc w:val="center"/>
        <w:rPr>
          <w:rFonts w:eastAsia="TimesNewRomanPS-BoldMT" w:cs="Calibri"/>
          <w:b/>
          <w:bCs/>
          <w:sz w:val="20"/>
          <w:szCs w:val="20"/>
        </w:rPr>
      </w:pPr>
      <w:r>
        <w:rPr>
          <w:rFonts w:cs="Calibri"/>
          <w:b/>
          <w:sz w:val="20"/>
          <w:szCs w:val="20"/>
        </w:rPr>
        <w:t>Назив понуђача:______________________________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42"/>
        <w:gridCol w:w="2467"/>
        <w:gridCol w:w="1234"/>
        <w:gridCol w:w="1133"/>
        <w:gridCol w:w="1108"/>
        <w:gridCol w:w="1063"/>
        <w:gridCol w:w="1603"/>
        <w:gridCol w:w="1558"/>
        <w:gridCol w:w="1768"/>
      </w:tblGrid>
      <w:tr w:rsidR="00816728" w:rsidRPr="00945279" w:rsidTr="003D238E">
        <w:tc>
          <w:tcPr>
            <w:tcW w:w="1242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Рб</w:t>
            </w:r>
          </w:p>
        </w:tc>
        <w:tc>
          <w:tcPr>
            <w:tcW w:w="2467" w:type="dxa"/>
          </w:tcPr>
          <w:p w:rsidR="00816728" w:rsidRPr="00945279" w:rsidRDefault="0096627F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Назив добра, </w:t>
            </w:r>
            <w:r>
              <w:rPr>
                <w:rFonts w:cstheme="minorHAnsi"/>
                <w:bCs/>
                <w:sz w:val="20"/>
                <w:szCs w:val="20"/>
                <w:lang/>
              </w:rPr>
              <w:t>опис</w:t>
            </w:r>
            <w:r w:rsidR="00816728" w:rsidRPr="00945279">
              <w:rPr>
                <w:rFonts w:cstheme="minorHAnsi"/>
                <w:bCs/>
                <w:sz w:val="20"/>
                <w:szCs w:val="20"/>
              </w:rPr>
              <w:t xml:space="preserve"> и карактеристике</w:t>
            </w:r>
          </w:p>
        </w:tc>
        <w:tc>
          <w:tcPr>
            <w:tcW w:w="12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Јединица мере</w:t>
            </w:r>
          </w:p>
        </w:tc>
        <w:tc>
          <w:tcPr>
            <w:tcW w:w="1133" w:type="dxa"/>
          </w:tcPr>
          <w:p w:rsidR="00DC28D6" w:rsidRDefault="00DC28D6" w:rsidP="00DC28D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Оквирна</w:t>
            </w:r>
          </w:p>
          <w:p w:rsidR="00816728" w:rsidRPr="00945279" w:rsidRDefault="00DC28D6" w:rsidP="00DC28D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количина</w:t>
            </w:r>
          </w:p>
        </w:tc>
        <w:tc>
          <w:tcPr>
            <w:tcW w:w="1108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  <w:lang w:val="sr-Cyrl-CS"/>
              </w:rPr>
              <w:t xml:space="preserve">Цена по јединици </w:t>
            </w:r>
            <w:r w:rsidRPr="00945279">
              <w:rPr>
                <w:rFonts w:cstheme="minorHAnsi"/>
                <w:sz w:val="20"/>
                <w:szCs w:val="20"/>
              </w:rPr>
              <w:t xml:space="preserve">мере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>без ПДВ-а</w:t>
            </w:r>
          </w:p>
        </w:tc>
        <w:tc>
          <w:tcPr>
            <w:tcW w:w="1063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 xml:space="preserve">Укупан износ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 xml:space="preserve"> без ПДВ-а</w:t>
            </w:r>
          </w:p>
        </w:tc>
        <w:tc>
          <w:tcPr>
            <w:tcW w:w="1603" w:type="dxa"/>
          </w:tcPr>
          <w:p w:rsidR="00816728" w:rsidRPr="00945279" w:rsidRDefault="00816728" w:rsidP="003D238E">
            <w:pPr>
              <w:jc w:val="center"/>
              <w:rPr>
                <w:rFonts w:eastAsia="Arial" w:cstheme="minorHAnsi"/>
                <w:spacing w:val="1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  <w:lang w:val="sr-Cyrl-CS"/>
              </w:rPr>
              <w:t xml:space="preserve">Цена по јединици </w:t>
            </w:r>
            <w:r w:rsidRPr="00945279">
              <w:rPr>
                <w:rFonts w:cstheme="minorHAnsi"/>
                <w:sz w:val="20"/>
                <w:szCs w:val="20"/>
              </w:rPr>
              <w:t xml:space="preserve">мере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>са ПДВ-ом</w:t>
            </w:r>
          </w:p>
        </w:tc>
        <w:tc>
          <w:tcPr>
            <w:tcW w:w="1558" w:type="dxa"/>
          </w:tcPr>
          <w:p w:rsidR="00816728" w:rsidRPr="00945279" w:rsidRDefault="00816728" w:rsidP="003D238E">
            <w:pPr>
              <w:jc w:val="center"/>
              <w:rPr>
                <w:rFonts w:eastAsia="Arial" w:cstheme="minorHAnsi"/>
                <w:spacing w:val="1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 xml:space="preserve">Укупан износ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 xml:space="preserve"> са ПДВ-ом</w:t>
            </w:r>
          </w:p>
        </w:tc>
        <w:tc>
          <w:tcPr>
            <w:tcW w:w="1768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eastAsia="Arial" w:cstheme="minorHAnsi"/>
                <w:spacing w:val="1"/>
                <w:sz w:val="20"/>
                <w:szCs w:val="20"/>
              </w:rPr>
              <w:t>О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зн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ак</w:t>
            </w:r>
            <w:r w:rsidRPr="00945279">
              <w:rPr>
                <w:rFonts w:eastAsia="Arial" w:cstheme="minorHAnsi"/>
                <w:sz w:val="20"/>
                <w:szCs w:val="20"/>
              </w:rPr>
              <w:t xml:space="preserve">а </w:t>
            </w:r>
            <w:r w:rsidRPr="00945279">
              <w:rPr>
                <w:rFonts w:eastAsia="Arial" w:cstheme="minorHAnsi"/>
                <w:spacing w:val="1"/>
                <w:sz w:val="20"/>
                <w:szCs w:val="20"/>
              </w:rPr>
              <w:t>п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ро</w:t>
            </w:r>
            <w:r w:rsidRPr="00945279">
              <w:rPr>
                <w:rFonts w:eastAsia="Arial" w:cstheme="minorHAnsi"/>
                <w:spacing w:val="-3"/>
                <w:sz w:val="20"/>
                <w:szCs w:val="20"/>
              </w:rPr>
              <w:t>и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з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во</w:t>
            </w:r>
            <w:r w:rsidRPr="00945279">
              <w:rPr>
                <w:rFonts w:eastAsia="Arial" w:cstheme="minorHAnsi"/>
                <w:spacing w:val="2"/>
                <w:sz w:val="20"/>
                <w:szCs w:val="20"/>
              </w:rPr>
              <w:t>д</w:t>
            </w:r>
            <w:r w:rsidRPr="00945279">
              <w:rPr>
                <w:rFonts w:eastAsia="Arial" w:cstheme="minorHAnsi"/>
                <w:sz w:val="20"/>
                <w:szCs w:val="20"/>
              </w:rPr>
              <w:t xml:space="preserve">а 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ко</w:t>
            </w:r>
            <w:r w:rsidRPr="00945279">
              <w:rPr>
                <w:rFonts w:eastAsia="Arial" w:cstheme="minorHAnsi"/>
                <w:spacing w:val="3"/>
                <w:sz w:val="20"/>
                <w:szCs w:val="20"/>
              </w:rPr>
              <w:t>ј</w:t>
            </w:r>
            <w:r w:rsidRPr="00945279">
              <w:rPr>
                <w:rFonts w:eastAsia="Arial" w:cstheme="minorHAnsi"/>
                <w:sz w:val="20"/>
                <w:szCs w:val="20"/>
              </w:rPr>
              <w:t xml:space="preserve">и се 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н</w:t>
            </w:r>
            <w:r w:rsidRPr="00945279">
              <w:rPr>
                <w:rFonts w:eastAsia="Arial" w:cstheme="minorHAnsi"/>
                <w:sz w:val="20"/>
                <w:szCs w:val="20"/>
              </w:rPr>
              <w:t>у</w:t>
            </w:r>
            <w:r w:rsidRPr="00945279">
              <w:rPr>
                <w:rFonts w:eastAsia="Arial" w:cstheme="minorHAnsi"/>
                <w:spacing w:val="2"/>
                <w:sz w:val="20"/>
                <w:szCs w:val="20"/>
              </w:rPr>
              <w:t>д</w:t>
            </w:r>
            <w:r w:rsidRPr="00945279">
              <w:rPr>
                <w:rFonts w:eastAsia="Arial" w:cstheme="minorHAnsi"/>
                <w:sz w:val="20"/>
                <w:szCs w:val="20"/>
              </w:rPr>
              <w:t>и (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ко</w:t>
            </w:r>
            <w:r w:rsidRPr="00945279">
              <w:rPr>
                <w:rFonts w:eastAsia="Arial" w:cstheme="minorHAnsi"/>
                <w:sz w:val="20"/>
                <w:szCs w:val="20"/>
              </w:rPr>
              <w:t>м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ер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ц</w:t>
            </w:r>
            <w:r w:rsidRPr="00945279">
              <w:rPr>
                <w:rFonts w:eastAsia="Arial" w:cstheme="minorHAnsi"/>
                <w:spacing w:val="-3"/>
                <w:sz w:val="20"/>
                <w:szCs w:val="20"/>
              </w:rPr>
              <w:t>и</w:t>
            </w:r>
            <w:r w:rsidRPr="00945279">
              <w:rPr>
                <w:rFonts w:eastAsia="Arial" w:cstheme="minorHAnsi"/>
                <w:spacing w:val="3"/>
                <w:sz w:val="20"/>
                <w:szCs w:val="20"/>
              </w:rPr>
              <w:t>ј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а</w:t>
            </w:r>
            <w:r w:rsidRPr="00945279">
              <w:rPr>
                <w:rFonts w:eastAsia="Arial" w:cstheme="minorHAnsi"/>
                <w:spacing w:val="2"/>
                <w:sz w:val="20"/>
                <w:szCs w:val="20"/>
              </w:rPr>
              <w:t>л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н</w:t>
            </w:r>
            <w:r w:rsidRPr="00945279">
              <w:rPr>
                <w:rFonts w:eastAsia="Arial" w:cstheme="minorHAnsi"/>
                <w:sz w:val="20"/>
                <w:szCs w:val="20"/>
              </w:rPr>
              <w:t xml:space="preserve">и 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н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а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з</w:t>
            </w:r>
            <w:r w:rsidRPr="00945279">
              <w:rPr>
                <w:rFonts w:eastAsia="Arial" w:cstheme="minorHAnsi"/>
                <w:spacing w:val="-3"/>
                <w:sz w:val="20"/>
                <w:szCs w:val="20"/>
              </w:rPr>
              <w:t>и</w:t>
            </w:r>
            <w:r w:rsidRPr="00945279">
              <w:rPr>
                <w:rFonts w:eastAsia="Arial" w:cstheme="minorHAnsi"/>
                <w:sz w:val="20"/>
                <w:szCs w:val="20"/>
              </w:rPr>
              <w:t xml:space="preserve">в </w:t>
            </w:r>
            <w:r w:rsidRPr="00945279">
              <w:rPr>
                <w:rFonts w:eastAsia="Arial" w:cstheme="minorHAnsi"/>
                <w:spacing w:val="1"/>
                <w:sz w:val="20"/>
                <w:szCs w:val="20"/>
              </w:rPr>
              <w:t>п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ро</w:t>
            </w:r>
            <w:r w:rsidRPr="00945279">
              <w:rPr>
                <w:rFonts w:eastAsia="Arial" w:cstheme="minorHAnsi"/>
                <w:spacing w:val="-3"/>
                <w:sz w:val="20"/>
                <w:szCs w:val="20"/>
              </w:rPr>
              <w:t>и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з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во</w:t>
            </w:r>
            <w:r w:rsidRPr="00945279">
              <w:rPr>
                <w:rFonts w:eastAsia="Arial" w:cstheme="minorHAnsi"/>
                <w:spacing w:val="2"/>
                <w:sz w:val="20"/>
                <w:szCs w:val="20"/>
              </w:rPr>
              <w:t>д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а</w:t>
            </w:r>
            <w:r w:rsidRPr="00945279">
              <w:rPr>
                <w:rFonts w:eastAsia="Arial" w:cstheme="minorHAnsi"/>
                <w:sz w:val="20"/>
                <w:szCs w:val="20"/>
              </w:rPr>
              <w:t>)/Назив произвођача</w:t>
            </w:r>
          </w:p>
        </w:tc>
      </w:tr>
      <w:tr w:rsidR="00816728" w:rsidRPr="00945279" w:rsidTr="003D238E">
        <w:tc>
          <w:tcPr>
            <w:tcW w:w="1242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467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45279">
              <w:rPr>
                <w:rFonts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12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133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108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063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6(4х5)</w:t>
            </w:r>
          </w:p>
        </w:tc>
        <w:tc>
          <w:tcPr>
            <w:tcW w:w="1603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1558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8(4х7)</w:t>
            </w:r>
          </w:p>
        </w:tc>
        <w:tc>
          <w:tcPr>
            <w:tcW w:w="1768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9</w:t>
            </w:r>
          </w:p>
        </w:tc>
      </w:tr>
      <w:tr w:rsidR="00816728" w:rsidRPr="00945279" w:rsidTr="003D238E">
        <w:tc>
          <w:tcPr>
            <w:tcW w:w="1242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9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467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Грашак смрзнути</w:t>
            </w:r>
          </w:p>
        </w:tc>
        <w:tc>
          <w:tcPr>
            <w:tcW w:w="1234" w:type="dxa"/>
          </w:tcPr>
          <w:p w:rsidR="00816728" w:rsidRPr="00945279" w:rsidRDefault="009D20FD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3" w:type="dxa"/>
          </w:tcPr>
          <w:p w:rsidR="00816728" w:rsidRPr="00945279" w:rsidRDefault="00542451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40</w:t>
            </w:r>
            <w:r w:rsidR="009C67E6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0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0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486D0A" w:rsidTr="003D238E">
        <w:tc>
          <w:tcPr>
            <w:tcW w:w="1242" w:type="dxa"/>
          </w:tcPr>
          <w:p w:rsidR="00816728" w:rsidRPr="00486D0A" w:rsidRDefault="00816728" w:rsidP="003D238E">
            <w:pPr>
              <w:pStyle w:val="ListParagraph"/>
              <w:numPr>
                <w:ilvl w:val="0"/>
                <w:numId w:val="19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467" w:type="dxa"/>
          </w:tcPr>
          <w:p w:rsidR="00816728" w:rsidRPr="00486D0A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486D0A">
              <w:rPr>
                <w:rFonts w:cstheme="minorHAnsi"/>
                <w:sz w:val="20"/>
                <w:szCs w:val="20"/>
              </w:rPr>
              <w:t xml:space="preserve">Боранија </w:t>
            </w:r>
            <w:r w:rsidR="00FD0E2B" w:rsidRPr="00486D0A">
              <w:rPr>
                <w:rFonts w:cstheme="minorHAnsi"/>
                <w:sz w:val="20"/>
                <w:szCs w:val="20"/>
              </w:rPr>
              <w:t xml:space="preserve">жута </w:t>
            </w:r>
            <w:r w:rsidRPr="00486D0A">
              <w:rPr>
                <w:rFonts w:cstheme="minorHAnsi"/>
                <w:sz w:val="20"/>
                <w:szCs w:val="20"/>
              </w:rPr>
              <w:t>смрзнута</w:t>
            </w:r>
          </w:p>
        </w:tc>
        <w:tc>
          <w:tcPr>
            <w:tcW w:w="1234" w:type="dxa"/>
          </w:tcPr>
          <w:p w:rsidR="00816728" w:rsidRPr="00486D0A" w:rsidRDefault="009D20FD" w:rsidP="003D238E">
            <w:pPr>
              <w:rPr>
                <w:rFonts w:cstheme="minorHAnsi"/>
                <w:sz w:val="20"/>
                <w:szCs w:val="20"/>
              </w:rPr>
            </w:pPr>
            <w:r w:rsidRPr="00486D0A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3" w:type="dxa"/>
          </w:tcPr>
          <w:p w:rsidR="00816728" w:rsidRPr="00486D0A" w:rsidRDefault="00EF2E02" w:rsidP="003D238E">
            <w:pPr>
              <w:rPr>
                <w:rFonts w:cstheme="minorHAnsi"/>
                <w:sz w:val="20"/>
                <w:szCs w:val="20"/>
              </w:rPr>
            </w:pPr>
            <w:r w:rsidRPr="00486D0A">
              <w:rPr>
                <w:rFonts w:cstheme="minorHAnsi"/>
                <w:sz w:val="20"/>
                <w:szCs w:val="20"/>
              </w:rPr>
              <w:t>35</w:t>
            </w:r>
            <w:r w:rsidR="009C67E6" w:rsidRPr="00486D0A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08" w:type="dxa"/>
          </w:tcPr>
          <w:p w:rsidR="00816728" w:rsidRPr="00486D0A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63" w:type="dxa"/>
          </w:tcPr>
          <w:p w:rsidR="00816728" w:rsidRPr="00486D0A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03" w:type="dxa"/>
          </w:tcPr>
          <w:p w:rsidR="00816728" w:rsidRPr="00486D0A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8" w:type="dxa"/>
          </w:tcPr>
          <w:p w:rsidR="00816728" w:rsidRPr="00486D0A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486D0A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1242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9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467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Мешано поврће за руску салату, смрзнуто</w:t>
            </w:r>
          </w:p>
        </w:tc>
        <w:tc>
          <w:tcPr>
            <w:tcW w:w="1234" w:type="dxa"/>
          </w:tcPr>
          <w:p w:rsidR="00816728" w:rsidRPr="00945279" w:rsidRDefault="009D20FD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3" w:type="dxa"/>
          </w:tcPr>
          <w:p w:rsidR="00816728" w:rsidRPr="00945279" w:rsidRDefault="00DD2ECC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42</w:t>
            </w:r>
            <w:r w:rsidR="009C67E6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0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0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1242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9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467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Кукуруз шећерац смрзнути</w:t>
            </w:r>
          </w:p>
        </w:tc>
        <w:tc>
          <w:tcPr>
            <w:tcW w:w="1234" w:type="dxa"/>
          </w:tcPr>
          <w:p w:rsidR="00816728" w:rsidRPr="00945279" w:rsidRDefault="009D20FD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3" w:type="dxa"/>
          </w:tcPr>
          <w:p w:rsidR="00816728" w:rsidRPr="00945279" w:rsidRDefault="00EF2E02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</w:t>
            </w:r>
            <w:r w:rsidR="00336A13" w:rsidRPr="00945279">
              <w:rPr>
                <w:rFonts w:cstheme="minorHAnsi"/>
                <w:sz w:val="20"/>
                <w:szCs w:val="20"/>
              </w:rPr>
              <w:t>0</w:t>
            </w:r>
            <w:r w:rsidR="00816728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0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0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1242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9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467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Вишња смрзнута, без коштица</w:t>
            </w:r>
          </w:p>
        </w:tc>
        <w:tc>
          <w:tcPr>
            <w:tcW w:w="1234" w:type="dxa"/>
          </w:tcPr>
          <w:p w:rsidR="00816728" w:rsidRPr="00945279" w:rsidRDefault="009D20FD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3" w:type="dxa"/>
          </w:tcPr>
          <w:p w:rsidR="00816728" w:rsidRPr="00945279" w:rsidRDefault="00EF2E02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0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0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1242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9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467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Помфрит смрзнути</w:t>
            </w:r>
          </w:p>
        </w:tc>
        <w:tc>
          <w:tcPr>
            <w:tcW w:w="1234" w:type="dxa"/>
          </w:tcPr>
          <w:p w:rsidR="00816728" w:rsidRPr="00945279" w:rsidRDefault="009D20FD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3" w:type="dxa"/>
          </w:tcPr>
          <w:p w:rsidR="00816728" w:rsidRPr="00945279" w:rsidRDefault="000F1593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  <w:r w:rsidR="00816728" w:rsidRPr="00945279">
              <w:rPr>
                <w:rFonts w:cstheme="minorHAnsi"/>
                <w:sz w:val="20"/>
                <w:szCs w:val="20"/>
              </w:rPr>
              <w:t>000</w:t>
            </w:r>
          </w:p>
        </w:tc>
        <w:tc>
          <w:tcPr>
            <w:tcW w:w="110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0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1242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9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467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Спанаћ у брикетима смрзнути</w:t>
            </w:r>
          </w:p>
        </w:tc>
        <w:tc>
          <w:tcPr>
            <w:tcW w:w="1234" w:type="dxa"/>
          </w:tcPr>
          <w:p w:rsidR="00816728" w:rsidRPr="00945279" w:rsidRDefault="009D20FD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3" w:type="dxa"/>
          </w:tcPr>
          <w:p w:rsidR="00816728" w:rsidRPr="00945279" w:rsidRDefault="000F1593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0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0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1242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9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467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Блитва смрзнута</w:t>
            </w:r>
          </w:p>
        </w:tc>
        <w:tc>
          <w:tcPr>
            <w:tcW w:w="1234" w:type="dxa"/>
          </w:tcPr>
          <w:p w:rsidR="00816728" w:rsidRPr="00945279" w:rsidRDefault="009D20FD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3" w:type="dxa"/>
          </w:tcPr>
          <w:p w:rsidR="00816728" w:rsidRPr="00945279" w:rsidRDefault="000F1593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  <w:r w:rsidR="009C67E6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0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0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1242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9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467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Мешано поврће за ђувеч, смрзнуто</w:t>
            </w:r>
          </w:p>
        </w:tc>
        <w:tc>
          <w:tcPr>
            <w:tcW w:w="1234" w:type="dxa"/>
          </w:tcPr>
          <w:p w:rsidR="00816728" w:rsidRPr="00945279" w:rsidRDefault="009D20FD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3" w:type="dxa"/>
          </w:tcPr>
          <w:p w:rsidR="00816728" w:rsidRPr="00945279" w:rsidRDefault="000F1593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  <w:r w:rsidR="00EF2E02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0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0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rPr>
          <w:trHeight w:val="725"/>
        </w:trPr>
        <w:tc>
          <w:tcPr>
            <w:tcW w:w="1242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9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467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Ћурећа бечка шницла- замрзнута</w:t>
            </w:r>
          </w:p>
        </w:tc>
        <w:tc>
          <w:tcPr>
            <w:tcW w:w="1234" w:type="dxa"/>
          </w:tcPr>
          <w:p w:rsidR="00816728" w:rsidRPr="00945279" w:rsidRDefault="009D20FD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3" w:type="dxa"/>
          </w:tcPr>
          <w:p w:rsidR="00816728" w:rsidRPr="00945279" w:rsidRDefault="00EF2E02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0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0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36A13" w:rsidRPr="00945279" w:rsidTr="003D238E">
        <w:trPr>
          <w:trHeight w:val="725"/>
        </w:trPr>
        <w:tc>
          <w:tcPr>
            <w:tcW w:w="1242" w:type="dxa"/>
          </w:tcPr>
          <w:p w:rsidR="00336A13" w:rsidRPr="00945279" w:rsidRDefault="00336A13" w:rsidP="003D238E">
            <w:pPr>
              <w:pStyle w:val="ListParagraph"/>
              <w:numPr>
                <w:ilvl w:val="0"/>
                <w:numId w:val="19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467" w:type="dxa"/>
          </w:tcPr>
          <w:p w:rsidR="00336A13" w:rsidRPr="00945279" w:rsidRDefault="00336A13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Малина смрзнута</w:t>
            </w:r>
          </w:p>
        </w:tc>
        <w:tc>
          <w:tcPr>
            <w:tcW w:w="1234" w:type="dxa"/>
          </w:tcPr>
          <w:p w:rsidR="00336A13" w:rsidRPr="00945279" w:rsidRDefault="009D20FD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3" w:type="dxa"/>
          </w:tcPr>
          <w:p w:rsidR="00336A13" w:rsidRPr="00945279" w:rsidRDefault="00EF2E02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15</w:t>
            </w:r>
            <w:r w:rsidR="00336A13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08" w:type="dxa"/>
          </w:tcPr>
          <w:p w:rsidR="00336A13" w:rsidRPr="00945279" w:rsidRDefault="00336A13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63" w:type="dxa"/>
          </w:tcPr>
          <w:p w:rsidR="00336A13" w:rsidRPr="00945279" w:rsidRDefault="00336A13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03" w:type="dxa"/>
          </w:tcPr>
          <w:p w:rsidR="00336A13" w:rsidRPr="00945279" w:rsidRDefault="00336A13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8" w:type="dxa"/>
          </w:tcPr>
          <w:p w:rsidR="00336A13" w:rsidRPr="00945279" w:rsidRDefault="00336A13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336A13" w:rsidRPr="00945279" w:rsidRDefault="00336A13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C300F5">
        <w:trPr>
          <w:gridAfter w:val="3"/>
          <w:wAfter w:w="4929" w:type="dxa"/>
        </w:trPr>
        <w:tc>
          <w:tcPr>
            <w:tcW w:w="7184" w:type="dxa"/>
            <w:gridSpan w:val="5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r w:rsidRPr="00945279">
              <w:rPr>
                <w:rFonts w:cstheme="minorHAnsi"/>
                <w:sz w:val="20"/>
                <w:szCs w:val="20"/>
              </w:rPr>
              <w:t xml:space="preserve">Укупно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>без ПДВ-а</w:t>
            </w:r>
          </w:p>
        </w:tc>
        <w:tc>
          <w:tcPr>
            <w:tcW w:w="1063" w:type="dxa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  <w:tr w:rsidR="00816728" w:rsidRPr="00945279" w:rsidTr="00C300F5">
        <w:trPr>
          <w:gridAfter w:val="3"/>
          <w:wAfter w:w="4929" w:type="dxa"/>
        </w:trPr>
        <w:tc>
          <w:tcPr>
            <w:tcW w:w="7184" w:type="dxa"/>
            <w:gridSpan w:val="5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r w:rsidRPr="00945279">
              <w:rPr>
                <w:rFonts w:cstheme="minorHAnsi"/>
                <w:sz w:val="20"/>
                <w:szCs w:val="20"/>
                <w:lang w:val="sr-Cyrl-CS"/>
              </w:rPr>
              <w:t>ПДВ</w:t>
            </w:r>
          </w:p>
        </w:tc>
        <w:tc>
          <w:tcPr>
            <w:tcW w:w="1063" w:type="dxa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  <w:tr w:rsidR="00816728" w:rsidRPr="00945279" w:rsidTr="00C300F5">
        <w:trPr>
          <w:gridAfter w:val="3"/>
          <w:wAfter w:w="4929" w:type="dxa"/>
        </w:trPr>
        <w:tc>
          <w:tcPr>
            <w:tcW w:w="7184" w:type="dxa"/>
            <w:gridSpan w:val="5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r w:rsidRPr="00945279">
              <w:rPr>
                <w:rFonts w:cstheme="minorHAnsi"/>
                <w:sz w:val="20"/>
                <w:szCs w:val="20"/>
                <w:lang w:val="sr-Cyrl-CS"/>
              </w:rPr>
              <w:t>Укупно  са ПДВ-ом</w:t>
            </w:r>
          </w:p>
        </w:tc>
        <w:tc>
          <w:tcPr>
            <w:tcW w:w="1063" w:type="dxa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</w:tbl>
    <w:p w:rsidR="00F0274E" w:rsidRPr="00945279" w:rsidRDefault="00F0274E" w:rsidP="00816728">
      <w:pPr>
        <w:pStyle w:val="ListParagraph"/>
        <w:tabs>
          <w:tab w:val="left" w:pos="90"/>
        </w:tabs>
        <w:ind w:left="0"/>
        <w:jc w:val="both"/>
        <w:rPr>
          <w:rFonts w:asciiTheme="minorHAnsi" w:hAnsiTheme="minorHAnsi" w:cstheme="minorHAnsi"/>
          <w:bCs/>
          <w:iCs/>
          <w:color w:val="auto"/>
          <w:sz w:val="20"/>
          <w:szCs w:val="20"/>
        </w:rPr>
      </w:pPr>
    </w:p>
    <w:p w:rsidR="00F0274E" w:rsidRPr="00945279" w:rsidRDefault="00F0274E" w:rsidP="00F0274E">
      <w:pPr>
        <w:rPr>
          <w:rFonts w:cstheme="minorHAnsi"/>
          <w:b/>
          <w:sz w:val="20"/>
          <w:szCs w:val="20"/>
          <w:lang w:val="ru-RU"/>
        </w:rPr>
      </w:pPr>
      <w:r w:rsidRPr="00945279">
        <w:rPr>
          <w:rFonts w:cstheme="minorHAnsi"/>
          <w:b/>
          <w:sz w:val="20"/>
          <w:szCs w:val="20"/>
          <w:lang w:val="ru-RU"/>
        </w:rPr>
        <w:t>НАПОМЕНА:</w:t>
      </w:r>
      <w:r w:rsidRPr="00945279">
        <w:rPr>
          <w:rFonts w:cstheme="minorHAnsi"/>
          <w:b/>
          <w:sz w:val="20"/>
          <w:szCs w:val="20"/>
          <w:lang w:val="sr-Latn-CS"/>
        </w:rPr>
        <w:t xml:space="preserve"> </w:t>
      </w:r>
      <w:r w:rsidRPr="00945279">
        <w:rPr>
          <w:rFonts w:cstheme="minorHAnsi"/>
          <w:b/>
          <w:sz w:val="20"/>
          <w:szCs w:val="20"/>
          <w:lang w:val="ru-RU"/>
        </w:rPr>
        <w:t>Цена треба да буде изражена тако да обухвати све трошкове (превоз добара, утовар, истовар, трошкове амбалаже и паковања, обраде и друге трошкове) које понуђач има у реализацији предметне јавне набавке.</w:t>
      </w:r>
    </w:p>
    <w:p w:rsidR="004E0042" w:rsidRDefault="004E0042" w:rsidP="004E0042">
      <w:pPr>
        <w:jc w:val="both"/>
        <w:rPr>
          <w:rFonts w:cs="Calibri"/>
          <w:b/>
          <w:sz w:val="20"/>
          <w:szCs w:val="20"/>
          <w:u w:val="single"/>
        </w:rPr>
      </w:pPr>
      <w:r w:rsidRPr="00945279">
        <w:rPr>
          <w:rFonts w:cs="Calibri"/>
          <w:b/>
          <w:sz w:val="20"/>
          <w:szCs w:val="20"/>
          <w:u w:val="single"/>
          <w:lang w:val="ru-RU"/>
        </w:rPr>
        <w:t>Због грешака које су се јављале молимо Понуђаче да обрате пажњу на јединице мере у колони број 3.</w:t>
      </w:r>
    </w:p>
    <w:p w:rsidR="00D44395" w:rsidRPr="00D44395" w:rsidRDefault="00D44395" w:rsidP="00D44395">
      <w:pPr>
        <w:suppressAutoHyphens/>
        <w:jc w:val="both"/>
        <w:rPr>
          <w:rFonts w:cs="Calibri"/>
          <w:b/>
          <w:sz w:val="20"/>
          <w:szCs w:val="20"/>
          <w:u w:val="single"/>
          <w:lang w:eastAsia="ar-SA"/>
        </w:rPr>
      </w:pPr>
      <w:r>
        <w:rPr>
          <w:rFonts w:cs="Calibri"/>
          <w:b/>
          <w:sz w:val="20"/>
          <w:szCs w:val="20"/>
          <w:u w:val="single"/>
          <w:lang w:val="sr-Cyrl-CS" w:eastAsia="ar-SA"/>
        </w:rPr>
        <w:t>Обратити пажњу на члан 4. модела уговора којим је дефинисана промена цена.</w:t>
      </w:r>
    </w:p>
    <w:p w:rsidR="00523D58" w:rsidRPr="0028680B" w:rsidRDefault="00523D58" w:rsidP="00523D58">
      <w:pPr>
        <w:pStyle w:val="ListParagraph"/>
        <w:tabs>
          <w:tab w:val="left" w:pos="90"/>
        </w:tabs>
        <w:ind w:left="0"/>
        <w:jc w:val="both"/>
        <w:rPr>
          <w:rFonts w:ascii="Calibri" w:hAnsi="Calibri" w:cs="Calibri"/>
          <w:bCs/>
          <w:iCs/>
          <w:color w:val="auto"/>
          <w:sz w:val="20"/>
          <w:szCs w:val="20"/>
          <w:lang w:val="sr-Cyrl-CS"/>
        </w:rPr>
      </w:pPr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Понуђач треба да попун</w:t>
      </w:r>
      <w:r w:rsidRPr="0028680B">
        <w:rPr>
          <w:rFonts w:ascii="Calibri" w:hAnsi="Calibri" w:cs="Calibri"/>
          <w:bCs/>
          <w:iCs/>
          <w:color w:val="auto"/>
          <w:sz w:val="20"/>
          <w:szCs w:val="20"/>
          <w:lang w:val="sr-Cyrl-CS"/>
        </w:rPr>
        <w:t>и</w:t>
      </w:r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образац структуре понуђене цене </w:t>
      </w:r>
      <w:r w:rsidRPr="0028680B">
        <w:rPr>
          <w:rFonts w:ascii="Calibri" w:hAnsi="Calibri" w:cs="Calibri"/>
          <w:bCs/>
          <w:iCs/>
          <w:color w:val="auto"/>
          <w:sz w:val="20"/>
          <w:szCs w:val="20"/>
          <w:lang w:val="sr-Cyrl-CS"/>
        </w:rPr>
        <w:t>на следећи начин</w:t>
      </w:r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:</w:t>
      </w:r>
    </w:p>
    <w:p w:rsidR="00816728" w:rsidRPr="00945279" w:rsidRDefault="00816728" w:rsidP="00816728">
      <w:pPr>
        <w:pStyle w:val="ListParagraph"/>
        <w:numPr>
          <w:ilvl w:val="0"/>
          <w:numId w:val="31"/>
        </w:numPr>
        <w:tabs>
          <w:tab w:val="left" w:pos="90"/>
        </w:tabs>
        <w:jc w:val="both"/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  <w:t xml:space="preserve">у колони </w:t>
      </w: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5. уписати колико износи јединична цена без ПДВ-а, за  тражени предмет јавне набавке;</w:t>
      </w:r>
    </w:p>
    <w:p w:rsidR="00816728" w:rsidRPr="00945279" w:rsidRDefault="00816728" w:rsidP="00816728">
      <w:pPr>
        <w:pStyle w:val="ListParagraph"/>
        <w:numPr>
          <w:ilvl w:val="0"/>
          <w:numId w:val="31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 колони 6. уписати укупан износ  без ПДВ-а за  тражени предмет јавне набавке и то тако што ће помножити јединичну цену без ПДВ-а (наведену у колони 5.) са траженом</w:t>
      </w:r>
      <w:r w:rsidR="00DC28D6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оквирном</w:t>
      </w: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количином (која је наведена у колони 4.); </w:t>
      </w:r>
    </w:p>
    <w:p w:rsidR="00816728" w:rsidRPr="00945279" w:rsidRDefault="00816728" w:rsidP="00816728">
      <w:pPr>
        <w:pStyle w:val="ListParagraph"/>
        <w:numPr>
          <w:ilvl w:val="0"/>
          <w:numId w:val="31"/>
        </w:numPr>
        <w:tabs>
          <w:tab w:val="left" w:pos="90"/>
        </w:tabs>
        <w:jc w:val="both"/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  <w:t xml:space="preserve">у колони </w:t>
      </w: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7. уписати колико износи јединична цена са ПДВ-ом, за  тражени предмет јавне набавке;</w:t>
      </w:r>
    </w:p>
    <w:p w:rsidR="00816728" w:rsidRPr="00945279" w:rsidRDefault="00816728" w:rsidP="00816728">
      <w:pPr>
        <w:pStyle w:val="ListParagraph"/>
        <w:numPr>
          <w:ilvl w:val="0"/>
          <w:numId w:val="31"/>
        </w:numPr>
        <w:tabs>
          <w:tab w:val="left" w:pos="90"/>
        </w:tabs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у колони 8. уписати укупан износ  са ПДВ-ом за  тражени предмет јавне набавке и то тако што ће помножити јединичну цену са ПДВ-ом (наведену у колони 7.) са траженом </w:t>
      </w:r>
      <w:r w:rsidR="00DC28D6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оквирном </w:t>
      </w: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количином (која је наведена у колони 4.);</w:t>
      </w:r>
    </w:p>
    <w:p w:rsidR="00816728" w:rsidRPr="00945279" w:rsidRDefault="00816728" w:rsidP="00816728">
      <w:pPr>
        <w:pStyle w:val="ListParagraph"/>
        <w:numPr>
          <w:ilvl w:val="0"/>
          <w:numId w:val="31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у колони 9. уписати </w:t>
      </w:r>
      <w:r w:rsidRPr="00945279">
        <w:rPr>
          <w:rFonts w:asciiTheme="minorHAnsi" w:eastAsia="Arial" w:hAnsiTheme="minorHAnsi" w:cstheme="minorHAnsi"/>
          <w:color w:val="auto"/>
          <w:spacing w:val="1"/>
          <w:sz w:val="20"/>
          <w:szCs w:val="20"/>
        </w:rPr>
        <w:t>о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зн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ак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у </w:t>
      </w:r>
      <w:r w:rsidRPr="00945279">
        <w:rPr>
          <w:rFonts w:asciiTheme="minorHAnsi" w:eastAsia="Arial" w:hAnsiTheme="minorHAnsi" w:cstheme="minorHAnsi"/>
          <w:color w:val="auto"/>
          <w:spacing w:val="1"/>
          <w:sz w:val="20"/>
          <w:szCs w:val="20"/>
        </w:rPr>
        <w:t>п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ро</w:t>
      </w:r>
      <w:r w:rsidRPr="00945279">
        <w:rPr>
          <w:rFonts w:asciiTheme="minorHAnsi" w:eastAsia="Arial" w:hAnsiTheme="minorHAnsi" w:cstheme="minorHAnsi"/>
          <w:color w:val="auto"/>
          <w:spacing w:val="-3"/>
          <w:sz w:val="20"/>
          <w:szCs w:val="20"/>
        </w:rPr>
        <w:t>и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з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во</w:t>
      </w:r>
      <w:r w:rsidRPr="00945279">
        <w:rPr>
          <w:rFonts w:asciiTheme="minorHAnsi" w:eastAsia="Arial" w:hAnsiTheme="minorHAnsi" w:cstheme="minorHAnsi"/>
          <w:color w:val="auto"/>
          <w:spacing w:val="2"/>
          <w:sz w:val="20"/>
          <w:szCs w:val="20"/>
        </w:rPr>
        <w:t>д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а 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ко</w:t>
      </w:r>
      <w:r w:rsidRPr="00945279">
        <w:rPr>
          <w:rFonts w:asciiTheme="minorHAnsi" w:eastAsia="Arial" w:hAnsiTheme="minorHAnsi" w:cstheme="minorHAnsi"/>
          <w:color w:val="auto"/>
          <w:spacing w:val="3"/>
          <w:sz w:val="20"/>
          <w:szCs w:val="20"/>
        </w:rPr>
        <w:t>ј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и се 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н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у</w:t>
      </w:r>
      <w:r w:rsidRPr="00945279">
        <w:rPr>
          <w:rFonts w:asciiTheme="minorHAnsi" w:eastAsia="Arial" w:hAnsiTheme="minorHAnsi" w:cstheme="minorHAnsi"/>
          <w:color w:val="auto"/>
          <w:spacing w:val="2"/>
          <w:sz w:val="20"/>
          <w:szCs w:val="20"/>
        </w:rPr>
        <w:t>д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и (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ко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м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ер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ц</w:t>
      </w:r>
      <w:r w:rsidRPr="00945279">
        <w:rPr>
          <w:rFonts w:asciiTheme="minorHAnsi" w:eastAsia="Arial" w:hAnsiTheme="minorHAnsi" w:cstheme="minorHAnsi"/>
          <w:color w:val="auto"/>
          <w:spacing w:val="-3"/>
          <w:sz w:val="20"/>
          <w:szCs w:val="20"/>
        </w:rPr>
        <w:t>и</w:t>
      </w:r>
      <w:r w:rsidRPr="00945279">
        <w:rPr>
          <w:rFonts w:asciiTheme="minorHAnsi" w:eastAsia="Arial" w:hAnsiTheme="minorHAnsi" w:cstheme="minorHAnsi"/>
          <w:color w:val="auto"/>
          <w:spacing w:val="3"/>
          <w:sz w:val="20"/>
          <w:szCs w:val="20"/>
        </w:rPr>
        <w:t>ј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а</w:t>
      </w:r>
      <w:r w:rsidRPr="00945279">
        <w:rPr>
          <w:rFonts w:asciiTheme="minorHAnsi" w:eastAsia="Arial" w:hAnsiTheme="minorHAnsi" w:cstheme="minorHAnsi"/>
          <w:color w:val="auto"/>
          <w:spacing w:val="2"/>
          <w:sz w:val="20"/>
          <w:szCs w:val="20"/>
        </w:rPr>
        <w:t>л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н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и 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н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а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з</w:t>
      </w:r>
      <w:r w:rsidRPr="00945279">
        <w:rPr>
          <w:rFonts w:asciiTheme="minorHAnsi" w:eastAsia="Arial" w:hAnsiTheme="minorHAnsi" w:cstheme="minorHAnsi"/>
          <w:color w:val="auto"/>
          <w:spacing w:val="-3"/>
          <w:sz w:val="20"/>
          <w:szCs w:val="20"/>
        </w:rPr>
        <w:t>и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в </w:t>
      </w:r>
      <w:r w:rsidRPr="00945279">
        <w:rPr>
          <w:rFonts w:asciiTheme="minorHAnsi" w:eastAsia="Arial" w:hAnsiTheme="minorHAnsi" w:cstheme="minorHAnsi"/>
          <w:color w:val="auto"/>
          <w:spacing w:val="1"/>
          <w:sz w:val="20"/>
          <w:szCs w:val="20"/>
        </w:rPr>
        <w:t>п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ро</w:t>
      </w:r>
      <w:r w:rsidRPr="00945279">
        <w:rPr>
          <w:rFonts w:asciiTheme="minorHAnsi" w:eastAsia="Arial" w:hAnsiTheme="minorHAnsi" w:cstheme="minorHAnsi"/>
          <w:color w:val="auto"/>
          <w:spacing w:val="-3"/>
          <w:sz w:val="20"/>
          <w:szCs w:val="20"/>
        </w:rPr>
        <w:t>и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з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во</w:t>
      </w:r>
      <w:r w:rsidRPr="00945279">
        <w:rPr>
          <w:rFonts w:asciiTheme="minorHAnsi" w:eastAsia="Arial" w:hAnsiTheme="minorHAnsi" w:cstheme="minorHAnsi"/>
          <w:color w:val="auto"/>
          <w:spacing w:val="2"/>
          <w:sz w:val="20"/>
          <w:szCs w:val="20"/>
        </w:rPr>
        <w:t>д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а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)</w:t>
      </w: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или назив произвођача</w:t>
      </w:r>
      <w:r w:rsidR="007B3B5D">
        <w:rPr>
          <w:rFonts w:asciiTheme="minorHAnsi" w:hAnsiTheme="minorHAnsi" w:cstheme="minorHAnsi"/>
          <w:bCs/>
          <w:iCs/>
          <w:color w:val="auto"/>
          <w:sz w:val="20"/>
          <w:szCs w:val="20"/>
        </w:rPr>
        <w:t>,</w:t>
      </w:r>
    </w:p>
    <w:p w:rsidR="00816728" w:rsidRPr="00945279" w:rsidRDefault="00816728" w:rsidP="00816728">
      <w:pPr>
        <w:pStyle w:val="ListParagraph"/>
        <w:numPr>
          <w:ilvl w:val="0"/>
          <w:numId w:val="31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На крају уписати укупну цену предмета набавке без ПДВ-а; износ ПДВ-а и укупан износ са ПДВ-ом.</w:t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  <w:t xml:space="preserve">                                                                     </w:t>
      </w:r>
    </w:p>
    <w:p w:rsidR="00816728" w:rsidRPr="00945279" w:rsidRDefault="00816728" w:rsidP="00816728">
      <w:pPr>
        <w:jc w:val="center"/>
        <w:rPr>
          <w:rFonts w:cstheme="minorHAnsi"/>
          <w:b/>
          <w:sz w:val="20"/>
          <w:szCs w:val="20"/>
        </w:rPr>
      </w:pPr>
      <w:r w:rsidRPr="00945279">
        <w:rPr>
          <w:rFonts w:cstheme="minorHAnsi"/>
          <w:b/>
          <w:sz w:val="20"/>
          <w:szCs w:val="20"/>
        </w:rPr>
        <w:t xml:space="preserve">                                                                                                                        </w:t>
      </w:r>
    </w:p>
    <w:tbl>
      <w:tblPr>
        <w:tblW w:w="0" w:type="auto"/>
        <w:tblInd w:w="303" w:type="dxa"/>
        <w:tblLayout w:type="fixed"/>
        <w:tblLook w:val="0000"/>
      </w:tblPr>
      <w:tblGrid>
        <w:gridCol w:w="3225"/>
        <w:gridCol w:w="5400"/>
      </w:tblGrid>
      <w:tr w:rsidR="008212CE" w:rsidRPr="00945279" w:rsidTr="00467D4D"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CE" w:rsidRPr="000C57FA" w:rsidRDefault="008212CE" w:rsidP="00467D4D">
            <w:pPr>
              <w:snapToGrid w:val="0"/>
              <w:jc w:val="both"/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</w:pPr>
          </w:p>
          <w:p w:rsidR="008212CE" w:rsidRPr="000C57FA" w:rsidRDefault="008212CE" w:rsidP="00467D4D">
            <w:pPr>
              <w:jc w:val="both"/>
              <w:rPr>
                <w:rFonts w:eastAsia="TimesNewRomanPSMT" w:cstheme="minorHAnsi"/>
                <w:bCs/>
                <w:sz w:val="20"/>
                <w:szCs w:val="20"/>
                <w:lang w:val="sr-Cyrl-BA"/>
              </w:rPr>
            </w:pPr>
            <w:r w:rsidRPr="000C57FA">
              <w:rPr>
                <w:rFonts w:eastAsia="TimesNewRomanPSMT" w:cstheme="minorHAnsi"/>
                <w:bCs/>
                <w:sz w:val="20"/>
                <w:szCs w:val="20"/>
              </w:rPr>
              <w:t>Место и начин испоруке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CE" w:rsidRPr="000C57FA" w:rsidRDefault="008212CE" w:rsidP="00467D4D">
            <w:pPr>
              <w:suppressAutoHyphens/>
              <w:autoSpaceDE w:val="0"/>
              <w:ind w:right="184"/>
              <w:jc w:val="both"/>
              <w:rPr>
                <w:rFonts w:cstheme="minorHAnsi"/>
                <w:b/>
                <w:noProof/>
                <w:sz w:val="20"/>
                <w:szCs w:val="20"/>
                <w:lang w:eastAsia="zh-CN"/>
              </w:rPr>
            </w:pPr>
            <w:r w:rsidRPr="000C57FA">
              <w:rPr>
                <w:rFonts w:cstheme="minorHAnsi"/>
                <w:iCs/>
                <w:sz w:val="20"/>
                <w:szCs w:val="20"/>
              </w:rPr>
              <w:t xml:space="preserve">Сукцесивно, на адресу наручиоца, </w:t>
            </w:r>
            <w:r w:rsidRPr="000C57FA">
              <w:rPr>
                <w:rFonts w:cstheme="minorHAnsi"/>
                <w:bCs/>
                <w:sz w:val="20"/>
                <w:szCs w:val="20"/>
              </w:rPr>
              <w:t xml:space="preserve">Специјална болница за рехабилитацију “Рибарска Бања”, Рибарска Бања бб, франко </w:t>
            </w:r>
            <w:r w:rsidRPr="000C57FA">
              <w:rPr>
                <w:rFonts w:cstheme="minorHAnsi"/>
                <w:sz w:val="20"/>
                <w:szCs w:val="20"/>
                <w:lang w:val="sr-Cyrl-CS"/>
              </w:rPr>
              <w:t>магацин наручиоца, истоварен, уз поштовање времена испоруке.</w:t>
            </w:r>
          </w:p>
        </w:tc>
      </w:tr>
      <w:tr w:rsidR="008212CE" w:rsidRPr="00945279" w:rsidTr="00467D4D"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CE" w:rsidRPr="000C57FA" w:rsidRDefault="008212CE" w:rsidP="00467D4D">
            <w:pPr>
              <w:snapToGrid w:val="0"/>
              <w:jc w:val="both"/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</w:pPr>
            <w:r w:rsidRPr="000C57FA"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  <w:t>Време испоруке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CE" w:rsidRPr="000C57FA" w:rsidRDefault="008212CE" w:rsidP="00467D4D">
            <w:pPr>
              <w:suppressAutoHyphens/>
              <w:autoSpaceDE w:val="0"/>
              <w:ind w:right="184"/>
              <w:jc w:val="both"/>
              <w:rPr>
                <w:rFonts w:cstheme="minorHAnsi"/>
                <w:iCs/>
                <w:sz w:val="20"/>
                <w:szCs w:val="20"/>
              </w:rPr>
            </w:pPr>
            <w:r w:rsidRPr="000C57FA">
              <w:rPr>
                <w:rFonts w:cstheme="minorHAnsi"/>
                <w:iCs/>
                <w:sz w:val="20"/>
                <w:szCs w:val="20"/>
              </w:rPr>
              <w:t xml:space="preserve">Испорука минимум једном недељно. Искључиво радним данима од 10 до 13 часова. </w:t>
            </w:r>
          </w:p>
        </w:tc>
      </w:tr>
    </w:tbl>
    <w:p w:rsidR="00523D58" w:rsidRDefault="00523D58" w:rsidP="00816728">
      <w:pPr>
        <w:jc w:val="both"/>
        <w:rPr>
          <w:rFonts w:eastAsia="TimesNewRomanPSMT" w:cstheme="minorHAnsi"/>
          <w:bCs/>
          <w:sz w:val="20"/>
          <w:szCs w:val="20"/>
        </w:rPr>
      </w:pPr>
    </w:p>
    <w:p w:rsidR="00523D58" w:rsidRDefault="00523D58" w:rsidP="00523D58">
      <w:pPr>
        <w:pStyle w:val="BodyText"/>
        <w:jc w:val="center"/>
        <w:rPr>
          <w:rFonts w:ascii="Calibri" w:hAnsi="Calibri" w:cs="Calibri"/>
          <w:sz w:val="20"/>
          <w:szCs w:val="20"/>
        </w:rPr>
      </w:pPr>
    </w:p>
    <w:p w:rsidR="00523D58" w:rsidRDefault="0060708D" w:rsidP="00857D9D">
      <w:pPr>
        <w:jc w:val="both"/>
        <w:rPr>
          <w:rFonts w:ascii="Calibri" w:hAnsi="Calibri" w:cs="Calibri"/>
          <w:sz w:val="20"/>
          <w:szCs w:val="20"/>
        </w:rPr>
      </w:pPr>
      <w:r>
        <w:rPr>
          <w:rFonts w:cs="Calibri"/>
          <w:b/>
          <w:bCs/>
          <w:iCs/>
          <w:sz w:val="20"/>
          <w:szCs w:val="20"/>
        </w:rPr>
        <w:t xml:space="preserve">     </w:t>
      </w:r>
      <w:r w:rsidR="00523D58" w:rsidRPr="0028680B">
        <w:rPr>
          <w:rFonts w:cs="Calibri"/>
          <w:b/>
          <w:bCs/>
          <w:iCs/>
          <w:sz w:val="20"/>
          <w:szCs w:val="20"/>
        </w:rPr>
        <w:t>Напомена:</w:t>
      </w:r>
      <w:r w:rsidR="00523D58" w:rsidRPr="0028680B">
        <w:rPr>
          <w:rFonts w:cs="Calibri"/>
          <w:bCs/>
          <w:iCs/>
          <w:sz w:val="20"/>
          <w:szCs w:val="20"/>
        </w:rPr>
        <w:t xml:space="preserve"> </w:t>
      </w:r>
      <w:r w:rsidR="00523D58" w:rsidRPr="0028680B">
        <w:rPr>
          <w:rFonts w:cs="Calibri"/>
          <w:b/>
          <w:sz w:val="20"/>
          <w:szCs w:val="20"/>
          <w:lang w:val="sr-Cyrl-CS"/>
        </w:rPr>
        <w:t xml:space="preserve">Образац структуре </w:t>
      </w:r>
      <w:r w:rsidR="00523D58" w:rsidRPr="0028680B">
        <w:rPr>
          <w:rFonts w:cs="Calibri"/>
          <w:b/>
          <w:sz w:val="20"/>
          <w:szCs w:val="20"/>
        </w:rPr>
        <w:t xml:space="preserve">понуђене </w:t>
      </w:r>
      <w:r w:rsidR="00523D58" w:rsidRPr="0028680B">
        <w:rPr>
          <w:rFonts w:cs="Calibri"/>
          <w:b/>
          <w:sz w:val="20"/>
          <w:szCs w:val="20"/>
          <w:lang w:val="sr-Cyrl-CS"/>
        </w:rPr>
        <w:t xml:space="preserve">цене </w:t>
      </w:r>
      <w:r w:rsidR="00523D58" w:rsidRPr="0028680B">
        <w:rPr>
          <w:rFonts w:cs="Calibri"/>
          <w:b/>
          <w:sz w:val="20"/>
          <w:szCs w:val="20"/>
        </w:rPr>
        <w:t>понуђач мора да попуни.</w:t>
      </w:r>
      <w:r w:rsidR="00523D58" w:rsidRPr="0028680B">
        <w:rPr>
          <w:rFonts w:cs="Calibri"/>
          <w:sz w:val="20"/>
          <w:szCs w:val="20"/>
        </w:rPr>
        <w:t xml:space="preserve"> </w:t>
      </w:r>
    </w:p>
    <w:p w:rsidR="00523D58" w:rsidRDefault="00523D58" w:rsidP="00523D58">
      <w:pPr>
        <w:pStyle w:val="BodyText"/>
        <w:jc w:val="center"/>
        <w:rPr>
          <w:rFonts w:ascii="Calibri" w:hAnsi="Calibri" w:cs="Calibri"/>
          <w:sz w:val="20"/>
          <w:szCs w:val="20"/>
          <w:lang w:val="en-US"/>
        </w:rPr>
      </w:pPr>
    </w:p>
    <w:sectPr w:rsidR="00523D58" w:rsidSect="00816728">
      <w:footerReference w:type="default" r:id="rId7"/>
      <w:pgSz w:w="15840" w:h="12240" w:orient="landscape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557A" w:rsidRDefault="0040557A" w:rsidP="00AB64DA">
      <w:pPr>
        <w:spacing w:after="0" w:line="240" w:lineRule="auto"/>
      </w:pPr>
      <w:r>
        <w:separator/>
      </w:r>
    </w:p>
  </w:endnote>
  <w:endnote w:type="continuationSeparator" w:id="1">
    <w:p w:rsidR="0040557A" w:rsidRDefault="0040557A" w:rsidP="00AB6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MT">
    <w:altName w:val="Times New Roman"/>
    <w:charset w:val="EE"/>
    <w:family w:val="auto"/>
    <w:pitch w:val="variable"/>
    <w:sig w:usb0="00000003" w:usb1="00000000" w:usb2="00000000" w:usb3="00000000" w:csb0="00000001" w:csb1="00000000"/>
  </w:font>
  <w:font w:name="TimesNewRomanPS-BoldMT">
    <w:altName w:val="Times New Roman"/>
    <w:charset w:val="EE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51202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8A4D17" w:rsidRDefault="00D57C58">
        <w:pPr>
          <w:pStyle w:val="Footer"/>
          <w:pBdr>
            <w:top w:val="single" w:sz="4" w:space="1" w:color="D9D9D9" w:themeColor="background1" w:themeShade="D9"/>
          </w:pBdr>
          <w:jc w:val="right"/>
          <w:rPr>
            <w:color w:val="7F7F7F" w:themeColor="background1" w:themeShade="7F"/>
            <w:spacing w:val="60"/>
          </w:rPr>
        </w:pPr>
        <w:fldSimple w:instr=" PAGE   \* MERGEFORMAT ">
          <w:r w:rsidR="0096627F">
            <w:rPr>
              <w:noProof/>
            </w:rPr>
            <w:t>3</w:t>
          </w:r>
        </w:fldSimple>
        <w:r w:rsidR="008A4D17">
          <w:t xml:space="preserve"> | </w:t>
        </w:r>
        <w:r w:rsidR="00B0245D">
          <w:rPr>
            <w:color w:val="7F7F7F" w:themeColor="background1" w:themeShade="7F"/>
            <w:spacing w:val="60"/>
          </w:rPr>
          <w:t>3</w:t>
        </w:r>
      </w:p>
      <w:p w:rsidR="008A4D17" w:rsidRDefault="00D57C58" w:rsidP="008A4D17">
        <w:pPr>
          <w:pStyle w:val="Footer"/>
          <w:pBdr>
            <w:top w:val="single" w:sz="4" w:space="1" w:color="D9D9D9" w:themeColor="background1" w:themeShade="D9"/>
          </w:pBdr>
        </w:pPr>
      </w:p>
    </w:sdtContent>
  </w:sdt>
  <w:p w:rsidR="00FA1EBF" w:rsidRDefault="00FA1EB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557A" w:rsidRDefault="0040557A" w:rsidP="00AB64DA">
      <w:pPr>
        <w:spacing w:after="0" w:line="240" w:lineRule="auto"/>
      </w:pPr>
      <w:r>
        <w:separator/>
      </w:r>
    </w:p>
  </w:footnote>
  <w:footnote w:type="continuationSeparator" w:id="1">
    <w:p w:rsidR="0040557A" w:rsidRDefault="0040557A" w:rsidP="00AB64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>
    <w:nsid w:val="00000004"/>
    <w:multiLevelType w:val="multilevel"/>
    <w:tmpl w:val="0000000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32"/>
        <w:szCs w:val="3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32"/>
        <w:szCs w:val="3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9"/>
    <w:multiLevelType w:val="singleLevel"/>
    <w:tmpl w:val="0E9CE226"/>
    <w:name w:val="WW8Num9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3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65" w:hanging="360"/>
      </w:pPr>
    </w:lvl>
  </w:abstractNum>
  <w:abstractNum w:abstractNumId="4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80" w:hanging="360"/>
      </w:pPr>
    </w:lvl>
  </w:abstractNum>
  <w:abstractNum w:abstractNumId="5">
    <w:nsid w:val="0000000C"/>
    <w:multiLevelType w:val="singleLevel"/>
    <w:tmpl w:val="4170F170"/>
    <w:name w:val="WW8Num12"/>
    <w:lvl w:ilvl="0">
      <w:start w:val="3"/>
      <w:numFmt w:val="decimal"/>
      <w:lvlText w:val="%1)"/>
      <w:lvlJc w:val="left"/>
      <w:pPr>
        <w:tabs>
          <w:tab w:val="num" w:pos="0"/>
        </w:tabs>
        <w:ind w:left="780" w:hanging="360"/>
      </w:pPr>
      <w:rPr>
        <w:b w:val="0"/>
      </w:rPr>
    </w:lvl>
  </w:abstractNum>
  <w:abstractNum w:abstractNumId="6">
    <w:nsid w:val="00002F14"/>
    <w:multiLevelType w:val="hybridMultilevel"/>
    <w:tmpl w:val="00006AD6"/>
    <w:lvl w:ilvl="0" w:tplc="0000047E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0000422D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7">
    <w:nsid w:val="000048CC"/>
    <w:multiLevelType w:val="hybridMultilevel"/>
    <w:tmpl w:val="00005753"/>
    <w:lvl w:ilvl="0" w:tplc="000060B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8">
    <w:nsid w:val="000054DC"/>
    <w:multiLevelType w:val="hybridMultilevel"/>
    <w:tmpl w:val="0000368E"/>
    <w:lvl w:ilvl="0" w:tplc="00000D6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798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9">
    <w:nsid w:val="00005C67"/>
    <w:multiLevelType w:val="hybridMultilevel"/>
    <w:tmpl w:val="00003CD6"/>
    <w:lvl w:ilvl="0" w:tplc="00000FB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0">
    <w:nsid w:val="00005DB2"/>
    <w:multiLevelType w:val="hybridMultilevel"/>
    <w:tmpl w:val="000033EA"/>
    <w:lvl w:ilvl="0" w:tplc="000023C9">
      <w:start w:val="1"/>
      <w:numFmt w:val="bullet"/>
      <w:lvlText w:val="2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1">
    <w:nsid w:val="000075EF"/>
    <w:multiLevelType w:val="hybridMultilevel"/>
    <w:tmpl w:val="00004657"/>
    <w:lvl w:ilvl="0" w:tplc="00002C49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3C6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2">
    <w:nsid w:val="000B6439"/>
    <w:multiLevelType w:val="singleLevel"/>
    <w:tmpl w:val="0E9CE226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13">
    <w:nsid w:val="009D3227"/>
    <w:multiLevelType w:val="hybridMultilevel"/>
    <w:tmpl w:val="8584C016"/>
    <w:lvl w:ilvl="0" w:tplc="F57E87A6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42B2514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47B24F2"/>
    <w:multiLevelType w:val="hybridMultilevel"/>
    <w:tmpl w:val="431C06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9D30E3B"/>
    <w:multiLevelType w:val="hybridMultilevel"/>
    <w:tmpl w:val="1744F426"/>
    <w:lvl w:ilvl="0" w:tplc="57B8C7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C332F06"/>
    <w:multiLevelType w:val="hybridMultilevel"/>
    <w:tmpl w:val="CA34C088"/>
    <w:lvl w:ilvl="0" w:tplc="3544E828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>
    <w:nsid w:val="0F9F73C6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B7C0F13"/>
    <w:multiLevelType w:val="hybridMultilevel"/>
    <w:tmpl w:val="B9E4F68E"/>
    <w:lvl w:ilvl="0" w:tplc="2FECF362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0">
    <w:nsid w:val="28730BE0"/>
    <w:multiLevelType w:val="hybridMultilevel"/>
    <w:tmpl w:val="1B8E702A"/>
    <w:lvl w:ilvl="0" w:tplc="5308DA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0A84884"/>
    <w:multiLevelType w:val="hybridMultilevel"/>
    <w:tmpl w:val="56707794"/>
    <w:lvl w:ilvl="0" w:tplc="54A6F0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190231F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9A6AF0"/>
    <w:multiLevelType w:val="hybridMultilevel"/>
    <w:tmpl w:val="EF80A2C4"/>
    <w:lvl w:ilvl="0" w:tplc="D67ABDC0">
      <w:start w:val="4"/>
      <w:numFmt w:val="bullet"/>
      <w:lvlText w:val="-"/>
      <w:lvlJc w:val="left"/>
      <w:pPr>
        <w:ind w:left="435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4">
    <w:nsid w:val="369D6295"/>
    <w:multiLevelType w:val="hybridMultilevel"/>
    <w:tmpl w:val="74F67AFC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B795664"/>
    <w:multiLevelType w:val="hybridMultilevel"/>
    <w:tmpl w:val="EA486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C2752D2"/>
    <w:multiLevelType w:val="singleLevel"/>
    <w:tmpl w:val="0E9CE226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27">
    <w:nsid w:val="3DD83766"/>
    <w:multiLevelType w:val="hybridMultilevel"/>
    <w:tmpl w:val="C2BE7540"/>
    <w:lvl w:ilvl="0" w:tplc="8C621C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1104BF1"/>
    <w:multiLevelType w:val="hybridMultilevel"/>
    <w:tmpl w:val="689A7260"/>
    <w:lvl w:ilvl="0" w:tplc="0D90B050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18A7BF5"/>
    <w:multiLevelType w:val="hybridMultilevel"/>
    <w:tmpl w:val="12A83ADE"/>
    <w:lvl w:ilvl="0" w:tplc="18061320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44C5C0E"/>
    <w:multiLevelType w:val="hybridMultilevel"/>
    <w:tmpl w:val="CA6ADAE2"/>
    <w:lvl w:ilvl="0" w:tplc="C11261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77D404F"/>
    <w:multiLevelType w:val="hybridMultilevel"/>
    <w:tmpl w:val="8ACC1920"/>
    <w:lvl w:ilvl="0" w:tplc="82A42DE8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3">
    <w:nsid w:val="49032A10"/>
    <w:multiLevelType w:val="hybridMultilevel"/>
    <w:tmpl w:val="4D8C6350"/>
    <w:lvl w:ilvl="0" w:tplc="069257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4F134E89"/>
    <w:multiLevelType w:val="hybridMultilevel"/>
    <w:tmpl w:val="816EB792"/>
    <w:lvl w:ilvl="0" w:tplc="1F38F6F4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5">
    <w:nsid w:val="53897E54"/>
    <w:multiLevelType w:val="hybridMultilevel"/>
    <w:tmpl w:val="23501A0A"/>
    <w:lvl w:ilvl="0" w:tplc="151A0722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6">
    <w:nsid w:val="565B2133"/>
    <w:multiLevelType w:val="hybridMultilevel"/>
    <w:tmpl w:val="3462DC40"/>
    <w:lvl w:ilvl="0" w:tplc="2FEE2EE4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BC30329"/>
    <w:multiLevelType w:val="hybridMultilevel"/>
    <w:tmpl w:val="959ADB3E"/>
    <w:lvl w:ilvl="0" w:tplc="D412328C">
      <w:start w:val="111"/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A7B0D51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4"/>
    <w:lvlOverride w:ilvl="0">
      <w:startOverride w:val="1"/>
    </w:lvlOverride>
  </w:num>
  <w:num w:numId="5">
    <w:abstractNumId w:val="5"/>
    <w:lvlOverride w:ilvl="0">
      <w:startOverride w:val="3"/>
    </w:lvlOverride>
  </w:num>
  <w:num w:numId="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38"/>
  </w:num>
  <w:num w:numId="13">
    <w:abstractNumId w:val="18"/>
  </w:num>
  <w:num w:numId="14">
    <w:abstractNumId w:val="30"/>
  </w:num>
  <w:num w:numId="15">
    <w:abstractNumId w:val="26"/>
  </w:num>
  <w:num w:numId="16">
    <w:abstractNumId w:val="22"/>
  </w:num>
  <w:num w:numId="17">
    <w:abstractNumId w:val="12"/>
  </w:num>
  <w:num w:numId="18">
    <w:abstractNumId w:val="21"/>
  </w:num>
  <w:num w:numId="19">
    <w:abstractNumId w:val="27"/>
  </w:num>
  <w:num w:numId="20">
    <w:abstractNumId w:val="10"/>
  </w:num>
  <w:num w:numId="21">
    <w:abstractNumId w:val="7"/>
  </w:num>
  <w:num w:numId="22">
    <w:abstractNumId w:val="9"/>
  </w:num>
  <w:num w:numId="23">
    <w:abstractNumId w:val="6"/>
  </w:num>
  <w:num w:numId="24">
    <w:abstractNumId w:val="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1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9"/>
  </w:num>
  <w:num w:numId="27">
    <w:abstractNumId w:val="34"/>
  </w:num>
  <w:num w:numId="28">
    <w:abstractNumId w:val="28"/>
  </w:num>
  <w:num w:numId="29">
    <w:abstractNumId w:val="36"/>
  </w:num>
  <w:num w:numId="30">
    <w:abstractNumId w:val="35"/>
  </w:num>
  <w:num w:numId="31">
    <w:abstractNumId w:val="17"/>
  </w:num>
  <w:num w:numId="32">
    <w:abstractNumId w:val="32"/>
  </w:num>
  <w:num w:numId="3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</w:num>
  <w:num w:numId="35">
    <w:abstractNumId w:val="33"/>
  </w:num>
  <w:num w:numId="36">
    <w:abstractNumId w:val="16"/>
  </w:num>
  <w:num w:numId="37">
    <w:abstractNumId w:val="13"/>
  </w:num>
  <w:num w:numId="38">
    <w:abstractNumId w:val="25"/>
  </w:num>
  <w:num w:numId="39">
    <w:abstractNumId w:val="29"/>
  </w:num>
  <w:num w:numId="40">
    <w:abstractNumId w:val="23"/>
  </w:num>
  <w:num w:numId="41">
    <w:abstractNumId w:val="6"/>
  </w:num>
  <w:num w:numId="42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16728"/>
    <w:rsid w:val="00011266"/>
    <w:rsid w:val="00016880"/>
    <w:rsid w:val="00016AA3"/>
    <w:rsid w:val="0002129D"/>
    <w:rsid w:val="00021863"/>
    <w:rsid w:val="0002316B"/>
    <w:rsid w:val="000236D1"/>
    <w:rsid w:val="00023766"/>
    <w:rsid w:val="00024EE1"/>
    <w:rsid w:val="00031CA3"/>
    <w:rsid w:val="00041DBB"/>
    <w:rsid w:val="00042B3F"/>
    <w:rsid w:val="00042C8C"/>
    <w:rsid w:val="00044D0B"/>
    <w:rsid w:val="000462B9"/>
    <w:rsid w:val="000524A9"/>
    <w:rsid w:val="000658FE"/>
    <w:rsid w:val="00067B07"/>
    <w:rsid w:val="000707D0"/>
    <w:rsid w:val="00070BE5"/>
    <w:rsid w:val="00074DDA"/>
    <w:rsid w:val="00075E82"/>
    <w:rsid w:val="000827DA"/>
    <w:rsid w:val="00082A09"/>
    <w:rsid w:val="0008379F"/>
    <w:rsid w:val="000874FC"/>
    <w:rsid w:val="000928BE"/>
    <w:rsid w:val="00093A11"/>
    <w:rsid w:val="000A5568"/>
    <w:rsid w:val="000A56D1"/>
    <w:rsid w:val="000A7AE4"/>
    <w:rsid w:val="000A7F7B"/>
    <w:rsid w:val="000C423E"/>
    <w:rsid w:val="000C57FA"/>
    <w:rsid w:val="000C7069"/>
    <w:rsid w:val="000D052E"/>
    <w:rsid w:val="000D4786"/>
    <w:rsid w:val="000E101E"/>
    <w:rsid w:val="000E57FB"/>
    <w:rsid w:val="000E6C41"/>
    <w:rsid w:val="000E7523"/>
    <w:rsid w:val="000E79A5"/>
    <w:rsid w:val="000F1593"/>
    <w:rsid w:val="000F166D"/>
    <w:rsid w:val="000F21F7"/>
    <w:rsid w:val="00102664"/>
    <w:rsid w:val="001158E2"/>
    <w:rsid w:val="001169C9"/>
    <w:rsid w:val="0011779D"/>
    <w:rsid w:val="0012241F"/>
    <w:rsid w:val="001259B7"/>
    <w:rsid w:val="00134E24"/>
    <w:rsid w:val="001421A0"/>
    <w:rsid w:val="0014416D"/>
    <w:rsid w:val="00144F13"/>
    <w:rsid w:val="00146CA1"/>
    <w:rsid w:val="00151B54"/>
    <w:rsid w:val="001776CE"/>
    <w:rsid w:val="00182E97"/>
    <w:rsid w:val="001846E9"/>
    <w:rsid w:val="00193031"/>
    <w:rsid w:val="00194938"/>
    <w:rsid w:val="001969AD"/>
    <w:rsid w:val="001A2989"/>
    <w:rsid w:val="001A6C00"/>
    <w:rsid w:val="001B2FEC"/>
    <w:rsid w:val="001B38C6"/>
    <w:rsid w:val="001B73C9"/>
    <w:rsid w:val="001C3799"/>
    <w:rsid w:val="001C3C3A"/>
    <w:rsid w:val="001C5A50"/>
    <w:rsid w:val="001D10BF"/>
    <w:rsid w:val="001D533B"/>
    <w:rsid w:val="001E2276"/>
    <w:rsid w:val="001F0742"/>
    <w:rsid w:val="001F77B4"/>
    <w:rsid w:val="00206E47"/>
    <w:rsid w:val="00206E83"/>
    <w:rsid w:val="002115AD"/>
    <w:rsid w:val="002134D4"/>
    <w:rsid w:val="002177C6"/>
    <w:rsid w:val="002265E3"/>
    <w:rsid w:val="00236120"/>
    <w:rsid w:val="00243009"/>
    <w:rsid w:val="002476A1"/>
    <w:rsid w:val="002509E6"/>
    <w:rsid w:val="00250E88"/>
    <w:rsid w:val="002511B8"/>
    <w:rsid w:val="0025510F"/>
    <w:rsid w:val="00255C80"/>
    <w:rsid w:val="0026149B"/>
    <w:rsid w:val="00263748"/>
    <w:rsid w:val="00265410"/>
    <w:rsid w:val="00281EB0"/>
    <w:rsid w:val="00291B2B"/>
    <w:rsid w:val="00294AC2"/>
    <w:rsid w:val="00294BF1"/>
    <w:rsid w:val="00296D30"/>
    <w:rsid w:val="0029772F"/>
    <w:rsid w:val="002A0B6D"/>
    <w:rsid w:val="002A645D"/>
    <w:rsid w:val="002B78D9"/>
    <w:rsid w:val="002C19D4"/>
    <w:rsid w:val="002C233C"/>
    <w:rsid w:val="002C53C2"/>
    <w:rsid w:val="002D2728"/>
    <w:rsid w:val="002E0218"/>
    <w:rsid w:val="002E1F48"/>
    <w:rsid w:val="002E5256"/>
    <w:rsid w:val="002E5D9D"/>
    <w:rsid w:val="002E669A"/>
    <w:rsid w:val="002E71EC"/>
    <w:rsid w:val="002F4B7B"/>
    <w:rsid w:val="00310C47"/>
    <w:rsid w:val="003155D8"/>
    <w:rsid w:val="00327E92"/>
    <w:rsid w:val="00336A13"/>
    <w:rsid w:val="00342050"/>
    <w:rsid w:val="00343D2F"/>
    <w:rsid w:val="003515E9"/>
    <w:rsid w:val="00363C9B"/>
    <w:rsid w:val="003653DD"/>
    <w:rsid w:val="0036677A"/>
    <w:rsid w:val="003805E0"/>
    <w:rsid w:val="00380C7B"/>
    <w:rsid w:val="00381916"/>
    <w:rsid w:val="00383EFC"/>
    <w:rsid w:val="00387D26"/>
    <w:rsid w:val="00390B4A"/>
    <w:rsid w:val="003947CD"/>
    <w:rsid w:val="003A70F9"/>
    <w:rsid w:val="003B1BB9"/>
    <w:rsid w:val="003B388E"/>
    <w:rsid w:val="003B489B"/>
    <w:rsid w:val="003C7463"/>
    <w:rsid w:val="003C7F19"/>
    <w:rsid w:val="003D1195"/>
    <w:rsid w:val="003D238E"/>
    <w:rsid w:val="003D246B"/>
    <w:rsid w:val="003D3A72"/>
    <w:rsid w:val="003E2DF8"/>
    <w:rsid w:val="003F0633"/>
    <w:rsid w:val="003F5187"/>
    <w:rsid w:val="003F7946"/>
    <w:rsid w:val="0040557A"/>
    <w:rsid w:val="004109A9"/>
    <w:rsid w:val="0041518D"/>
    <w:rsid w:val="00417D13"/>
    <w:rsid w:val="004212C9"/>
    <w:rsid w:val="0042285E"/>
    <w:rsid w:val="00422B13"/>
    <w:rsid w:val="00425425"/>
    <w:rsid w:val="00425B41"/>
    <w:rsid w:val="004279C3"/>
    <w:rsid w:val="004362CF"/>
    <w:rsid w:val="0043790E"/>
    <w:rsid w:val="00440464"/>
    <w:rsid w:val="004460AA"/>
    <w:rsid w:val="00446C70"/>
    <w:rsid w:val="00447349"/>
    <w:rsid w:val="00451B5B"/>
    <w:rsid w:val="00453DB6"/>
    <w:rsid w:val="00460EC3"/>
    <w:rsid w:val="00463F91"/>
    <w:rsid w:val="00467D4D"/>
    <w:rsid w:val="00467F02"/>
    <w:rsid w:val="004738DA"/>
    <w:rsid w:val="0047797B"/>
    <w:rsid w:val="004863B6"/>
    <w:rsid w:val="00486D0A"/>
    <w:rsid w:val="0049027D"/>
    <w:rsid w:val="00492D94"/>
    <w:rsid w:val="004A1AEB"/>
    <w:rsid w:val="004A262E"/>
    <w:rsid w:val="004A3EE8"/>
    <w:rsid w:val="004A6A14"/>
    <w:rsid w:val="004B04D1"/>
    <w:rsid w:val="004B1464"/>
    <w:rsid w:val="004B6D6B"/>
    <w:rsid w:val="004C0162"/>
    <w:rsid w:val="004D42B9"/>
    <w:rsid w:val="004E0042"/>
    <w:rsid w:val="004E2218"/>
    <w:rsid w:val="004E418D"/>
    <w:rsid w:val="004E4BF6"/>
    <w:rsid w:val="004F376A"/>
    <w:rsid w:val="004F5A28"/>
    <w:rsid w:val="0050245A"/>
    <w:rsid w:val="00512D8F"/>
    <w:rsid w:val="005138D7"/>
    <w:rsid w:val="00520A99"/>
    <w:rsid w:val="00523D58"/>
    <w:rsid w:val="005404FE"/>
    <w:rsid w:val="005422B6"/>
    <w:rsid w:val="00542451"/>
    <w:rsid w:val="0054611B"/>
    <w:rsid w:val="0055128C"/>
    <w:rsid w:val="00551D69"/>
    <w:rsid w:val="005566EF"/>
    <w:rsid w:val="0056382E"/>
    <w:rsid w:val="005642A5"/>
    <w:rsid w:val="00572072"/>
    <w:rsid w:val="00575738"/>
    <w:rsid w:val="005811E5"/>
    <w:rsid w:val="00586710"/>
    <w:rsid w:val="005904C2"/>
    <w:rsid w:val="0059321B"/>
    <w:rsid w:val="0059458E"/>
    <w:rsid w:val="005974E6"/>
    <w:rsid w:val="005A0EF2"/>
    <w:rsid w:val="005A419C"/>
    <w:rsid w:val="005A7872"/>
    <w:rsid w:val="005A7DD7"/>
    <w:rsid w:val="005B42D9"/>
    <w:rsid w:val="005C1845"/>
    <w:rsid w:val="005C25A9"/>
    <w:rsid w:val="005C3261"/>
    <w:rsid w:val="005C42C9"/>
    <w:rsid w:val="005D382B"/>
    <w:rsid w:val="005E0BE7"/>
    <w:rsid w:val="005F0014"/>
    <w:rsid w:val="005F191B"/>
    <w:rsid w:val="005F2EF8"/>
    <w:rsid w:val="005F4EF3"/>
    <w:rsid w:val="005F5E42"/>
    <w:rsid w:val="00601EB2"/>
    <w:rsid w:val="00603EC1"/>
    <w:rsid w:val="0060708D"/>
    <w:rsid w:val="00607CE6"/>
    <w:rsid w:val="0061389C"/>
    <w:rsid w:val="00615059"/>
    <w:rsid w:val="00617B22"/>
    <w:rsid w:val="006358D5"/>
    <w:rsid w:val="006400C3"/>
    <w:rsid w:val="006476B7"/>
    <w:rsid w:val="00650DCE"/>
    <w:rsid w:val="006576D9"/>
    <w:rsid w:val="0066420D"/>
    <w:rsid w:val="00664669"/>
    <w:rsid w:val="006677E4"/>
    <w:rsid w:val="006717BA"/>
    <w:rsid w:val="0067763D"/>
    <w:rsid w:val="00682CC2"/>
    <w:rsid w:val="00690D9C"/>
    <w:rsid w:val="00694F33"/>
    <w:rsid w:val="006A2BAA"/>
    <w:rsid w:val="006A407F"/>
    <w:rsid w:val="006C1D49"/>
    <w:rsid w:val="006C20F3"/>
    <w:rsid w:val="006C5F8B"/>
    <w:rsid w:val="006C781A"/>
    <w:rsid w:val="006D39A4"/>
    <w:rsid w:val="006D39C9"/>
    <w:rsid w:val="006E7C5A"/>
    <w:rsid w:val="006F462D"/>
    <w:rsid w:val="0070708D"/>
    <w:rsid w:val="0070746C"/>
    <w:rsid w:val="0071160B"/>
    <w:rsid w:val="007118CF"/>
    <w:rsid w:val="0071769A"/>
    <w:rsid w:val="007220D7"/>
    <w:rsid w:val="00732AC4"/>
    <w:rsid w:val="00735771"/>
    <w:rsid w:val="00736DD0"/>
    <w:rsid w:val="0074062D"/>
    <w:rsid w:val="00746D12"/>
    <w:rsid w:val="00747905"/>
    <w:rsid w:val="007535E7"/>
    <w:rsid w:val="00754303"/>
    <w:rsid w:val="00760515"/>
    <w:rsid w:val="00760A2A"/>
    <w:rsid w:val="00766620"/>
    <w:rsid w:val="00767BCE"/>
    <w:rsid w:val="007749FA"/>
    <w:rsid w:val="00782743"/>
    <w:rsid w:val="007871E1"/>
    <w:rsid w:val="00787D9D"/>
    <w:rsid w:val="00793986"/>
    <w:rsid w:val="007A2B9E"/>
    <w:rsid w:val="007A43BE"/>
    <w:rsid w:val="007B0E5C"/>
    <w:rsid w:val="007B25C0"/>
    <w:rsid w:val="007B3B5D"/>
    <w:rsid w:val="007C0446"/>
    <w:rsid w:val="007C0CDB"/>
    <w:rsid w:val="007C32AA"/>
    <w:rsid w:val="007C3D2A"/>
    <w:rsid w:val="007C695C"/>
    <w:rsid w:val="007D4BBF"/>
    <w:rsid w:val="007E54CD"/>
    <w:rsid w:val="007E6FC7"/>
    <w:rsid w:val="007F11BB"/>
    <w:rsid w:val="007F553E"/>
    <w:rsid w:val="00801B33"/>
    <w:rsid w:val="00801E29"/>
    <w:rsid w:val="00806078"/>
    <w:rsid w:val="008120D4"/>
    <w:rsid w:val="008162DF"/>
    <w:rsid w:val="00816728"/>
    <w:rsid w:val="008212CE"/>
    <w:rsid w:val="008363A2"/>
    <w:rsid w:val="00841145"/>
    <w:rsid w:val="00843B57"/>
    <w:rsid w:val="00844026"/>
    <w:rsid w:val="00850797"/>
    <w:rsid w:val="00854B13"/>
    <w:rsid w:val="00857D9D"/>
    <w:rsid w:val="0086224A"/>
    <w:rsid w:val="00863CDC"/>
    <w:rsid w:val="00864D06"/>
    <w:rsid w:val="0086573C"/>
    <w:rsid w:val="00865CDC"/>
    <w:rsid w:val="00866206"/>
    <w:rsid w:val="00870A38"/>
    <w:rsid w:val="00886EB8"/>
    <w:rsid w:val="00891A92"/>
    <w:rsid w:val="00892422"/>
    <w:rsid w:val="00893261"/>
    <w:rsid w:val="008974BE"/>
    <w:rsid w:val="008A2127"/>
    <w:rsid w:val="008A4D17"/>
    <w:rsid w:val="008B40E3"/>
    <w:rsid w:val="008B7148"/>
    <w:rsid w:val="008C1DDD"/>
    <w:rsid w:val="008C74C6"/>
    <w:rsid w:val="008E22A0"/>
    <w:rsid w:val="008E68CB"/>
    <w:rsid w:val="008F2386"/>
    <w:rsid w:val="0090541C"/>
    <w:rsid w:val="00907DEC"/>
    <w:rsid w:val="00911C4F"/>
    <w:rsid w:val="009120B9"/>
    <w:rsid w:val="00912154"/>
    <w:rsid w:val="00912599"/>
    <w:rsid w:val="009205DD"/>
    <w:rsid w:val="00920C43"/>
    <w:rsid w:val="00921275"/>
    <w:rsid w:val="00923A29"/>
    <w:rsid w:val="00934CA3"/>
    <w:rsid w:val="00937012"/>
    <w:rsid w:val="00943859"/>
    <w:rsid w:val="00945279"/>
    <w:rsid w:val="00952F7F"/>
    <w:rsid w:val="00953F68"/>
    <w:rsid w:val="009549A9"/>
    <w:rsid w:val="0096627F"/>
    <w:rsid w:val="00971FAA"/>
    <w:rsid w:val="00976607"/>
    <w:rsid w:val="009774CC"/>
    <w:rsid w:val="009804C2"/>
    <w:rsid w:val="0098492A"/>
    <w:rsid w:val="009863BB"/>
    <w:rsid w:val="009A29CB"/>
    <w:rsid w:val="009A5EBD"/>
    <w:rsid w:val="009B27F1"/>
    <w:rsid w:val="009C67E6"/>
    <w:rsid w:val="009D20FD"/>
    <w:rsid w:val="009D2B31"/>
    <w:rsid w:val="009D33EA"/>
    <w:rsid w:val="009D712A"/>
    <w:rsid w:val="009D7F3D"/>
    <w:rsid w:val="009E0E16"/>
    <w:rsid w:val="009E1697"/>
    <w:rsid w:val="009E2A68"/>
    <w:rsid w:val="009E566B"/>
    <w:rsid w:val="009F0E88"/>
    <w:rsid w:val="00A013D7"/>
    <w:rsid w:val="00A06A47"/>
    <w:rsid w:val="00A102B2"/>
    <w:rsid w:val="00A102FA"/>
    <w:rsid w:val="00A1115D"/>
    <w:rsid w:val="00A246DB"/>
    <w:rsid w:val="00A3055F"/>
    <w:rsid w:val="00A310A9"/>
    <w:rsid w:val="00A351FA"/>
    <w:rsid w:val="00A420A9"/>
    <w:rsid w:val="00A44E7D"/>
    <w:rsid w:val="00A462B4"/>
    <w:rsid w:val="00A57FD8"/>
    <w:rsid w:val="00A665C4"/>
    <w:rsid w:val="00A73D4E"/>
    <w:rsid w:val="00A76BDB"/>
    <w:rsid w:val="00A81A3C"/>
    <w:rsid w:val="00A81D0A"/>
    <w:rsid w:val="00A85538"/>
    <w:rsid w:val="00A86B41"/>
    <w:rsid w:val="00A93F36"/>
    <w:rsid w:val="00A961E1"/>
    <w:rsid w:val="00AA18DD"/>
    <w:rsid w:val="00AA3096"/>
    <w:rsid w:val="00AA4389"/>
    <w:rsid w:val="00AA528C"/>
    <w:rsid w:val="00AA7710"/>
    <w:rsid w:val="00AB1861"/>
    <w:rsid w:val="00AB35C6"/>
    <w:rsid w:val="00AB3E25"/>
    <w:rsid w:val="00AB64DA"/>
    <w:rsid w:val="00AB6A7C"/>
    <w:rsid w:val="00AC21D7"/>
    <w:rsid w:val="00AC41F7"/>
    <w:rsid w:val="00AD4C81"/>
    <w:rsid w:val="00AD785F"/>
    <w:rsid w:val="00AE4C54"/>
    <w:rsid w:val="00AF0692"/>
    <w:rsid w:val="00AF0965"/>
    <w:rsid w:val="00B0245D"/>
    <w:rsid w:val="00B0379D"/>
    <w:rsid w:val="00B10D9D"/>
    <w:rsid w:val="00B14473"/>
    <w:rsid w:val="00B16744"/>
    <w:rsid w:val="00B233D7"/>
    <w:rsid w:val="00B32706"/>
    <w:rsid w:val="00B37F5D"/>
    <w:rsid w:val="00B46773"/>
    <w:rsid w:val="00B47BB5"/>
    <w:rsid w:val="00B52F8A"/>
    <w:rsid w:val="00B55641"/>
    <w:rsid w:val="00B60ECA"/>
    <w:rsid w:val="00B6135A"/>
    <w:rsid w:val="00B62F21"/>
    <w:rsid w:val="00B707CD"/>
    <w:rsid w:val="00B72110"/>
    <w:rsid w:val="00B857C1"/>
    <w:rsid w:val="00B976EA"/>
    <w:rsid w:val="00BA3C5C"/>
    <w:rsid w:val="00BA501D"/>
    <w:rsid w:val="00BA7ED6"/>
    <w:rsid w:val="00BB20ED"/>
    <w:rsid w:val="00BB40B0"/>
    <w:rsid w:val="00BB5557"/>
    <w:rsid w:val="00BB5CE4"/>
    <w:rsid w:val="00BC1A69"/>
    <w:rsid w:val="00BC20C7"/>
    <w:rsid w:val="00BC2FFA"/>
    <w:rsid w:val="00BC4552"/>
    <w:rsid w:val="00BC4767"/>
    <w:rsid w:val="00BD5798"/>
    <w:rsid w:val="00BE0091"/>
    <w:rsid w:val="00BE10DE"/>
    <w:rsid w:val="00BE11C0"/>
    <w:rsid w:val="00BE5136"/>
    <w:rsid w:val="00BE69A0"/>
    <w:rsid w:val="00BE6D38"/>
    <w:rsid w:val="00BF4823"/>
    <w:rsid w:val="00C031A3"/>
    <w:rsid w:val="00C043AD"/>
    <w:rsid w:val="00C1374C"/>
    <w:rsid w:val="00C13CA3"/>
    <w:rsid w:val="00C17529"/>
    <w:rsid w:val="00C17E0A"/>
    <w:rsid w:val="00C17F26"/>
    <w:rsid w:val="00C20BE3"/>
    <w:rsid w:val="00C22126"/>
    <w:rsid w:val="00C22D3B"/>
    <w:rsid w:val="00C300F5"/>
    <w:rsid w:val="00C333A3"/>
    <w:rsid w:val="00C3462E"/>
    <w:rsid w:val="00C3688A"/>
    <w:rsid w:val="00C36F42"/>
    <w:rsid w:val="00C40F79"/>
    <w:rsid w:val="00C441C4"/>
    <w:rsid w:val="00C44872"/>
    <w:rsid w:val="00C50893"/>
    <w:rsid w:val="00C558BC"/>
    <w:rsid w:val="00C565C4"/>
    <w:rsid w:val="00C62DEF"/>
    <w:rsid w:val="00C74C2B"/>
    <w:rsid w:val="00C77DE4"/>
    <w:rsid w:val="00C874B6"/>
    <w:rsid w:val="00C905F4"/>
    <w:rsid w:val="00C91296"/>
    <w:rsid w:val="00C93AB0"/>
    <w:rsid w:val="00CA2031"/>
    <w:rsid w:val="00CA59DA"/>
    <w:rsid w:val="00CA5C75"/>
    <w:rsid w:val="00CB0CD0"/>
    <w:rsid w:val="00CB0DC2"/>
    <w:rsid w:val="00CB17FE"/>
    <w:rsid w:val="00CB181E"/>
    <w:rsid w:val="00CB5C44"/>
    <w:rsid w:val="00CC0DCC"/>
    <w:rsid w:val="00CC2040"/>
    <w:rsid w:val="00CC3F3C"/>
    <w:rsid w:val="00CC4408"/>
    <w:rsid w:val="00CD0726"/>
    <w:rsid w:val="00CD4929"/>
    <w:rsid w:val="00CD687E"/>
    <w:rsid w:val="00CE2210"/>
    <w:rsid w:val="00CE463C"/>
    <w:rsid w:val="00CE73F3"/>
    <w:rsid w:val="00CF0C73"/>
    <w:rsid w:val="00CF3432"/>
    <w:rsid w:val="00CF3E60"/>
    <w:rsid w:val="00D0263D"/>
    <w:rsid w:val="00D02EAD"/>
    <w:rsid w:val="00D0652F"/>
    <w:rsid w:val="00D1487C"/>
    <w:rsid w:val="00D14CE4"/>
    <w:rsid w:val="00D15008"/>
    <w:rsid w:val="00D253D8"/>
    <w:rsid w:val="00D2593C"/>
    <w:rsid w:val="00D3341A"/>
    <w:rsid w:val="00D3740A"/>
    <w:rsid w:val="00D421CE"/>
    <w:rsid w:val="00D44395"/>
    <w:rsid w:val="00D50909"/>
    <w:rsid w:val="00D57C58"/>
    <w:rsid w:val="00D57E52"/>
    <w:rsid w:val="00D622AF"/>
    <w:rsid w:val="00D70B98"/>
    <w:rsid w:val="00D720F4"/>
    <w:rsid w:val="00D75671"/>
    <w:rsid w:val="00D836BF"/>
    <w:rsid w:val="00D83F45"/>
    <w:rsid w:val="00D84E9E"/>
    <w:rsid w:val="00D95870"/>
    <w:rsid w:val="00DA015A"/>
    <w:rsid w:val="00DA04FF"/>
    <w:rsid w:val="00DA0F00"/>
    <w:rsid w:val="00DA13EC"/>
    <w:rsid w:val="00DA3818"/>
    <w:rsid w:val="00DA3E2D"/>
    <w:rsid w:val="00DA56E7"/>
    <w:rsid w:val="00DA60BD"/>
    <w:rsid w:val="00DA756D"/>
    <w:rsid w:val="00DC1EBE"/>
    <w:rsid w:val="00DC2353"/>
    <w:rsid w:val="00DC2864"/>
    <w:rsid w:val="00DC28D6"/>
    <w:rsid w:val="00DD0208"/>
    <w:rsid w:val="00DD0834"/>
    <w:rsid w:val="00DD2ECC"/>
    <w:rsid w:val="00DD5B52"/>
    <w:rsid w:val="00DE4043"/>
    <w:rsid w:val="00DE444F"/>
    <w:rsid w:val="00DE5DCC"/>
    <w:rsid w:val="00DE657C"/>
    <w:rsid w:val="00DF329A"/>
    <w:rsid w:val="00DF63FC"/>
    <w:rsid w:val="00DF6DC5"/>
    <w:rsid w:val="00DF7795"/>
    <w:rsid w:val="00E03CED"/>
    <w:rsid w:val="00E044E7"/>
    <w:rsid w:val="00E149BC"/>
    <w:rsid w:val="00E158A7"/>
    <w:rsid w:val="00E26F12"/>
    <w:rsid w:val="00E27076"/>
    <w:rsid w:val="00E273D6"/>
    <w:rsid w:val="00E30E67"/>
    <w:rsid w:val="00E31C07"/>
    <w:rsid w:val="00E325CE"/>
    <w:rsid w:val="00E33E8A"/>
    <w:rsid w:val="00E41630"/>
    <w:rsid w:val="00E41A8C"/>
    <w:rsid w:val="00E42BE4"/>
    <w:rsid w:val="00E439BD"/>
    <w:rsid w:val="00E45C7E"/>
    <w:rsid w:val="00E45EAA"/>
    <w:rsid w:val="00E462FF"/>
    <w:rsid w:val="00E47E87"/>
    <w:rsid w:val="00E524CB"/>
    <w:rsid w:val="00E547F7"/>
    <w:rsid w:val="00E61A9E"/>
    <w:rsid w:val="00E661D9"/>
    <w:rsid w:val="00E7068F"/>
    <w:rsid w:val="00E73491"/>
    <w:rsid w:val="00E77CE0"/>
    <w:rsid w:val="00E854D3"/>
    <w:rsid w:val="00E85D58"/>
    <w:rsid w:val="00EA0C03"/>
    <w:rsid w:val="00EA64C9"/>
    <w:rsid w:val="00EA69B0"/>
    <w:rsid w:val="00EB3A3B"/>
    <w:rsid w:val="00EC2EC8"/>
    <w:rsid w:val="00EC50AE"/>
    <w:rsid w:val="00EC6A8B"/>
    <w:rsid w:val="00ED4183"/>
    <w:rsid w:val="00ED5D86"/>
    <w:rsid w:val="00ED7458"/>
    <w:rsid w:val="00EE3AFD"/>
    <w:rsid w:val="00EE6F86"/>
    <w:rsid w:val="00EE7BDC"/>
    <w:rsid w:val="00EF1DB5"/>
    <w:rsid w:val="00EF2E02"/>
    <w:rsid w:val="00EF406C"/>
    <w:rsid w:val="00EF498E"/>
    <w:rsid w:val="00F00F09"/>
    <w:rsid w:val="00F01415"/>
    <w:rsid w:val="00F0274E"/>
    <w:rsid w:val="00F04C41"/>
    <w:rsid w:val="00F05FD5"/>
    <w:rsid w:val="00F12C57"/>
    <w:rsid w:val="00F20BD0"/>
    <w:rsid w:val="00F24256"/>
    <w:rsid w:val="00F27094"/>
    <w:rsid w:val="00F316DB"/>
    <w:rsid w:val="00F32671"/>
    <w:rsid w:val="00F33E5C"/>
    <w:rsid w:val="00F3615F"/>
    <w:rsid w:val="00F3718E"/>
    <w:rsid w:val="00F408F3"/>
    <w:rsid w:val="00F464D1"/>
    <w:rsid w:val="00F539D9"/>
    <w:rsid w:val="00F54310"/>
    <w:rsid w:val="00F7191B"/>
    <w:rsid w:val="00F73E66"/>
    <w:rsid w:val="00F742EC"/>
    <w:rsid w:val="00F81D73"/>
    <w:rsid w:val="00F849FD"/>
    <w:rsid w:val="00F86A15"/>
    <w:rsid w:val="00F922AF"/>
    <w:rsid w:val="00F930D7"/>
    <w:rsid w:val="00F95C3D"/>
    <w:rsid w:val="00FA1EBF"/>
    <w:rsid w:val="00FA2768"/>
    <w:rsid w:val="00FA35D8"/>
    <w:rsid w:val="00FB14CF"/>
    <w:rsid w:val="00FB202F"/>
    <w:rsid w:val="00FC0310"/>
    <w:rsid w:val="00FC3B83"/>
    <w:rsid w:val="00FD0E2B"/>
    <w:rsid w:val="00FD10B2"/>
    <w:rsid w:val="00FD1558"/>
    <w:rsid w:val="00FE5752"/>
    <w:rsid w:val="00FF04F7"/>
    <w:rsid w:val="00FF3F3E"/>
    <w:rsid w:val="00FF4804"/>
    <w:rsid w:val="00FF4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4DA"/>
  </w:style>
  <w:style w:type="paragraph" w:styleId="Heading1">
    <w:name w:val="heading 1"/>
    <w:basedOn w:val="Normal"/>
    <w:next w:val="Normal"/>
    <w:link w:val="Heading1Char"/>
    <w:uiPriority w:val="1"/>
    <w:qFormat/>
    <w:rsid w:val="0081672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val="sl-SI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816728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1"/>
    <w:unhideWhenUsed/>
    <w:qFormat/>
    <w:rsid w:val="00816728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816728"/>
    <w:rPr>
      <w:rFonts w:ascii="Times New Roman" w:eastAsia="Times New Roman" w:hAnsi="Times New Roman" w:cs="Times New Roman"/>
      <w:sz w:val="28"/>
      <w:szCs w:val="24"/>
      <w:lang w:val="sl-SI"/>
    </w:rPr>
  </w:style>
  <w:style w:type="character" w:customStyle="1" w:styleId="Heading2Char">
    <w:name w:val="Heading 2 Char"/>
    <w:basedOn w:val="DefaultParagraphFont"/>
    <w:link w:val="Heading2"/>
    <w:uiPriority w:val="1"/>
    <w:rsid w:val="0081672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1"/>
    <w:rsid w:val="00816728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TableGrid">
    <w:name w:val="Table Grid"/>
    <w:basedOn w:val="TableNormal"/>
    <w:uiPriority w:val="59"/>
    <w:rsid w:val="0081672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16728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816728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16728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816728"/>
    <w:rPr>
      <w:rFonts w:ascii="Calibri" w:eastAsia="Times New Roman" w:hAnsi="Calibri" w:cs="Times New Roman"/>
    </w:rPr>
  </w:style>
  <w:style w:type="table" w:customStyle="1" w:styleId="TableGrid1">
    <w:name w:val="Table Grid1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qFormat/>
    <w:rsid w:val="00816728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4"/>
      <w:lang w:val="sl-SI"/>
    </w:rPr>
  </w:style>
  <w:style w:type="character" w:customStyle="1" w:styleId="BodyTextChar">
    <w:name w:val="Body Text Char"/>
    <w:basedOn w:val="DefaultParagraphFont"/>
    <w:link w:val="BodyText"/>
    <w:rsid w:val="00816728"/>
    <w:rPr>
      <w:rFonts w:ascii="Times New Roman" w:eastAsia="Times New Roman" w:hAnsi="Times New Roman" w:cs="Times New Roman"/>
      <w:b/>
      <w:bCs/>
      <w:sz w:val="28"/>
      <w:szCs w:val="24"/>
      <w:lang w:val="sl-SI"/>
    </w:rPr>
  </w:style>
  <w:style w:type="character" w:styleId="Hyperlink">
    <w:name w:val="Hyperlink"/>
    <w:uiPriority w:val="99"/>
    <w:rsid w:val="0081672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16728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customStyle="1" w:styleId="western">
    <w:name w:val="western"/>
    <w:basedOn w:val="Normal"/>
    <w:rsid w:val="00816728"/>
    <w:pPr>
      <w:suppressAutoHyphens/>
      <w:spacing w:before="280" w:after="0" w:line="100" w:lineRule="atLeast"/>
      <w:jc w:val="both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customStyle="1" w:styleId="Default">
    <w:name w:val="Default"/>
    <w:rsid w:val="0081672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st">
    <w:name w:val="st"/>
    <w:basedOn w:val="DefaultParagraphFont"/>
    <w:rsid w:val="00816728"/>
  </w:style>
  <w:style w:type="character" w:styleId="PlaceholderText">
    <w:name w:val="Placeholder Text"/>
    <w:uiPriority w:val="99"/>
    <w:semiHidden/>
    <w:rsid w:val="0081672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6728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728"/>
    <w:rPr>
      <w:rFonts w:ascii="Tahoma" w:eastAsia="Times New Roman" w:hAnsi="Tahoma" w:cs="Times New Roman"/>
      <w:sz w:val="16"/>
      <w:szCs w:val="16"/>
    </w:rPr>
  </w:style>
  <w:style w:type="paragraph" w:customStyle="1" w:styleId="Pasussalistom">
    <w:name w:val="Pasus sa listom"/>
    <w:basedOn w:val="Normal"/>
    <w:qFormat/>
    <w:rsid w:val="00816728"/>
    <w:pPr>
      <w:tabs>
        <w:tab w:val="left" w:pos="1440"/>
      </w:tabs>
      <w:suppressAutoHyphens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Web">
    <w:name w:val="Normal (Web)"/>
    <w:basedOn w:val="Normal"/>
    <w:unhideWhenUsed/>
    <w:rsid w:val="008167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paragraph" w:customStyle="1" w:styleId="WW-Default">
    <w:name w:val="WW-Default"/>
    <w:rsid w:val="00816728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customStyle="1" w:styleId="apple-converted-space">
    <w:name w:val="apple-converted-space"/>
    <w:basedOn w:val="DefaultParagraphFont"/>
    <w:rsid w:val="00816728"/>
  </w:style>
  <w:style w:type="paragraph" w:customStyle="1" w:styleId="TableParagraph">
    <w:name w:val="Table Paragraph"/>
    <w:basedOn w:val="Normal"/>
    <w:uiPriority w:val="1"/>
    <w:qFormat/>
    <w:rsid w:val="00816728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customStyle="1" w:styleId="WW8Num1z0">
    <w:name w:val="WW8Num1z0"/>
    <w:rsid w:val="00816728"/>
    <w:rPr>
      <w:rFonts w:ascii="Times New Roman" w:eastAsia="Times New Roman" w:hAnsi="Times New Roman" w:cs="Times New Roman" w:hint="default"/>
    </w:rPr>
  </w:style>
  <w:style w:type="character" w:customStyle="1" w:styleId="WW8Num1z1">
    <w:name w:val="WW8Num1z1"/>
    <w:rsid w:val="00816728"/>
    <w:rPr>
      <w:rFonts w:ascii="Courier New" w:hAnsi="Courier New" w:cs="Courier New" w:hint="default"/>
    </w:rPr>
  </w:style>
  <w:style w:type="character" w:customStyle="1" w:styleId="WW8Num1z2">
    <w:name w:val="WW8Num1z2"/>
    <w:rsid w:val="00816728"/>
    <w:rPr>
      <w:rFonts w:ascii="Wingdings" w:hAnsi="Wingdings" w:cs="Wingdings" w:hint="default"/>
    </w:rPr>
  </w:style>
  <w:style w:type="character" w:customStyle="1" w:styleId="WW8Num1z3">
    <w:name w:val="WW8Num1z3"/>
    <w:rsid w:val="00816728"/>
    <w:rPr>
      <w:rFonts w:ascii="Symbol" w:hAnsi="Symbol" w:cs="Symbol" w:hint="default"/>
    </w:rPr>
  </w:style>
  <w:style w:type="character" w:customStyle="1" w:styleId="WW8Num2z0">
    <w:name w:val="WW8Num2z0"/>
    <w:rsid w:val="00816728"/>
    <w:rPr>
      <w:rFonts w:hint="default"/>
    </w:rPr>
  </w:style>
  <w:style w:type="character" w:customStyle="1" w:styleId="WW8Num3z0">
    <w:name w:val="WW8Num3z0"/>
    <w:rsid w:val="00816728"/>
    <w:rPr>
      <w:rFonts w:ascii="Times New Roman" w:eastAsia="Times New Roman" w:hAnsi="Times New Roman" w:cs="Times New Roman" w:hint="default"/>
      <w:sz w:val="32"/>
      <w:szCs w:val="32"/>
    </w:rPr>
  </w:style>
  <w:style w:type="character" w:customStyle="1" w:styleId="WW8Num3z1">
    <w:name w:val="WW8Num3z1"/>
    <w:rsid w:val="00816728"/>
    <w:rPr>
      <w:sz w:val="32"/>
      <w:szCs w:val="32"/>
    </w:rPr>
  </w:style>
  <w:style w:type="character" w:customStyle="1" w:styleId="WW8Num3z2">
    <w:name w:val="WW8Num3z2"/>
    <w:rsid w:val="00816728"/>
  </w:style>
  <w:style w:type="character" w:customStyle="1" w:styleId="WW8Num3z3">
    <w:name w:val="WW8Num3z3"/>
    <w:rsid w:val="00816728"/>
  </w:style>
  <w:style w:type="character" w:customStyle="1" w:styleId="WW8Num3z4">
    <w:name w:val="WW8Num3z4"/>
    <w:rsid w:val="00816728"/>
  </w:style>
  <w:style w:type="character" w:customStyle="1" w:styleId="WW8Num3z5">
    <w:name w:val="WW8Num3z5"/>
    <w:rsid w:val="00816728"/>
  </w:style>
  <w:style w:type="character" w:customStyle="1" w:styleId="WW8Num3z6">
    <w:name w:val="WW8Num3z6"/>
    <w:rsid w:val="00816728"/>
  </w:style>
  <w:style w:type="character" w:customStyle="1" w:styleId="WW8Num3z7">
    <w:name w:val="WW8Num3z7"/>
    <w:rsid w:val="00816728"/>
  </w:style>
  <w:style w:type="character" w:customStyle="1" w:styleId="WW8Num3z8">
    <w:name w:val="WW8Num3z8"/>
    <w:rsid w:val="00816728"/>
  </w:style>
  <w:style w:type="character" w:customStyle="1" w:styleId="WW8Num4z0">
    <w:name w:val="WW8Num4z0"/>
    <w:rsid w:val="00816728"/>
    <w:rPr>
      <w:rFonts w:hint="default"/>
      <w:b w:val="0"/>
    </w:rPr>
  </w:style>
  <w:style w:type="character" w:customStyle="1" w:styleId="WW8Num4z1">
    <w:name w:val="WW8Num4z1"/>
    <w:rsid w:val="00816728"/>
  </w:style>
  <w:style w:type="character" w:customStyle="1" w:styleId="WW8Num4z2">
    <w:name w:val="WW8Num4z2"/>
    <w:rsid w:val="00816728"/>
  </w:style>
  <w:style w:type="character" w:customStyle="1" w:styleId="WW8Num4z3">
    <w:name w:val="WW8Num4z3"/>
    <w:rsid w:val="00816728"/>
  </w:style>
  <w:style w:type="character" w:customStyle="1" w:styleId="WW8Num4z4">
    <w:name w:val="WW8Num4z4"/>
    <w:rsid w:val="00816728"/>
  </w:style>
  <w:style w:type="character" w:customStyle="1" w:styleId="WW8Num4z5">
    <w:name w:val="WW8Num4z5"/>
    <w:rsid w:val="00816728"/>
  </w:style>
  <w:style w:type="character" w:customStyle="1" w:styleId="WW8Num4z6">
    <w:name w:val="WW8Num4z6"/>
    <w:rsid w:val="00816728"/>
  </w:style>
  <w:style w:type="character" w:customStyle="1" w:styleId="WW8Num4z7">
    <w:name w:val="WW8Num4z7"/>
    <w:rsid w:val="00816728"/>
  </w:style>
  <w:style w:type="character" w:customStyle="1" w:styleId="WW8Num4z8">
    <w:name w:val="WW8Num4z8"/>
    <w:rsid w:val="00816728"/>
  </w:style>
  <w:style w:type="character" w:customStyle="1" w:styleId="WW8Num5z0">
    <w:name w:val="WW8Num5z0"/>
    <w:rsid w:val="00816728"/>
    <w:rPr>
      <w:rFonts w:hint="default"/>
      <w:b w:val="0"/>
    </w:rPr>
  </w:style>
  <w:style w:type="character" w:customStyle="1" w:styleId="WW8Num5z1">
    <w:name w:val="WW8Num5z1"/>
    <w:rsid w:val="00816728"/>
  </w:style>
  <w:style w:type="character" w:customStyle="1" w:styleId="WW8Num5z2">
    <w:name w:val="WW8Num5z2"/>
    <w:rsid w:val="00816728"/>
  </w:style>
  <w:style w:type="character" w:customStyle="1" w:styleId="WW8Num5z3">
    <w:name w:val="WW8Num5z3"/>
    <w:rsid w:val="00816728"/>
  </w:style>
  <w:style w:type="character" w:customStyle="1" w:styleId="WW8Num5z4">
    <w:name w:val="WW8Num5z4"/>
    <w:rsid w:val="00816728"/>
  </w:style>
  <w:style w:type="character" w:customStyle="1" w:styleId="WW8Num5z5">
    <w:name w:val="WW8Num5z5"/>
    <w:rsid w:val="00816728"/>
  </w:style>
  <w:style w:type="character" w:customStyle="1" w:styleId="WW8Num5z6">
    <w:name w:val="WW8Num5z6"/>
    <w:rsid w:val="00816728"/>
  </w:style>
  <w:style w:type="character" w:customStyle="1" w:styleId="WW8Num5z7">
    <w:name w:val="WW8Num5z7"/>
    <w:rsid w:val="00816728"/>
  </w:style>
  <w:style w:type="character" w:customStyle="1" w:styleId="WW8Num5z8">
    <w:name w:val="WW8Num5z8"/>
    <w:rsid w:val="00816728"/>
  </w:style>
  <w:style w:type="character" w:customStyle="1" w:styleId="WW8Num6z0">
    <w:name w:val="WW8Num6z0"/>
    <w:rsid w:val="00816728"/>
    <w:rPr>
      <w:rFonts w:ascii="Symbol" w:hAnsi="Symbol" w:cs="Symbol" w:hint="default"/>
      <w:color w:val="auto"/>
    </w:rPr>
  </w:style>
  <w:style w:type="character" w:customStyle="1" w:styleId="WW8Num6z1">
    <w:name w:val="WW8Num6z1"/>
    <w:rsid w:val="00816728"/>
  </w:style>
  <w:style w:type="character" w:customStyle="1" w:styleId="WW8Num6z2">
    <w:name w:val="WW8Num6z2"/>
    <w:rsid w:val="00816728"/>
  </w:style>
  <w:style w:type="character" w:customStyle="1" w:styleId="WW8Num6z3">
    <w:name w:val="WW8Num6z3"/>
    <w:rsid w:val="00816728"/>
  </w:style>
  <w:style w:type="character" w:customStyle="1" w:styleId="WW8Num6z4">
    <w:name w:val="WW8Num6z4"/>
    <w:rsid w:val="00816728"/>
  </w:style>
  <w:style w:type="character" w:customStyle="1" w:styleId="WW8Num6z5">
    <w:name w:val="WW8Num6z5"/>
    <w:rsid w:val="00816728"/>
  </w:style>
  <w:style w:type="character" w:customStyle="1" w:styleId="WW8Num6z6">
    <w:name w:val="WW8Num6z6"/>
    <w:rsid w:val="00816728"/>
  </w:style>
  <w:style w:type="character" w:customStyle="1" w:styleId="WW8Num6z7">
    <w:name w:val="WW8Num6z7"/>
    <w:rsid w:val="00816728"/>
  </w:style>
  <w:style w:type="character" w:customStyle="1" w:styleId="WW8Num6z8">
    <w:name w:val="WW8Num6z8"/>
    <w:rsid w:val="00816728"/>
  </w:style>
  <w:style w:type="character" w:customStyle="1" w:styleId="CharChar3">
    <w:name w:val="Char Char3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character" w:customStyle="1" w:styleId="CharChar2">
    <w:name w:val="Char Char2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character" w:customStyle="1" w:styleId="CharChar1">
    <w:name w:val="Char Char1"/>
    <w:rsid w:val="00816728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CharChar">
    <w:name w:val="Char Char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paragraph" w:customStyle="1" w:styleId="Heading">
    <w:name w:val="Heading"/>
    <w:basedOn w:val="Normal"/>
    <w:next w:val="BodyText"/>
    <w:rsid w:val="00816728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vertAlign w:val="superscript"/>
      <w:lang w:val="en-GB" w:eastAsia="ar-SA"/>
    </w:rPr>
  </w:style>
  <w:style w:type="paragraph" w:styleId="List">
    <w:name w:val="List"/>
    <w:basedOn w:val="BodyText"/>
    <w:rsid w:val="00816728"/>
    <w:pPr>
      <w:widowControl w:val="0"/>
      <w:suppressAutoHyphens/>
      <w:spacing w:after="120"/>
      <w:jc w:val="left"/>
    </w:pPr>
    <w:rPr>
      <w:rFonts w:eastAsia="Lucida Sans Unicode" w:cs="Mangal"/>
      <w:b w:val="0"/>
      <w:bCs w:val="0"/>
      <w:kern w:val="1"/>
      <w:sz w:val="24"/>
      <w:lang w:eastAsia="ar-SA"/>
    </w:rPr>
  </w:style>
  <w:style w:type="paragraph" w:styleId="Caption">
    <w:name w:val="caption"/>
    <w:basedOn w:val="Normal"/>
    <w:qFormat/>
    <w:rsid w:val="0081672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vertAlign w:val="superscript"/>
      <w:lang w:val="en-GB" w:eastAsia="ar-SA"/>
    </w:rPr>
  </w:style>
  <w:style w:type="paragraph" w:customStyle="1" w:styleId="Index">
    <w:name w:val="Index"/>
    <w:basedOn w:val="Normal"/>
    <w:rsid w:val="00816728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vertAlign w:val="superscript"/>
      <w:lang w:val="en-GB" w:eastAsia="ar-SA"/>
    </w:rPr>
  </w:style>
  <w:style w:type="paragraph" w:styleId="BodyText2">
    <w:name w:val="Body Text 2"/>
    <w:basedOn w:val="Normal"/>
    <w:link w:val="BodyText2Char"/>
    <w:rsid w:val="00816728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character" w:customStyle="1" w:styleId="BodyText2Char">
    <w:name w:val="Body Text 2 Char"/>
    <w:basedOn w:val="DefaultParagraphFont"/>
    <w:link w:val="BodyText2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paragraph" w:customStyle="1" w:styleId="TableContents">
    <w:name w:val="Table Contents"/>
    <w:basedOn w:val="Normal"/>
    <w:rsid w:val="0081672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paragraph" w:customStyle="1" w:styleId="TableHeading">
    <w:name w:val="Table Heading"/>
    <w:basedOn w:val="TableContents"/>
    <w:rsid w:val="00816728"/>
    <w:pPr>
      <w:jc w:val="center"/>
    </w:pPr>
    <w:rPr>
      <w:b/>
      <w:bCs/>
    </w:rPr>
  </w:style>
  <w:style w:type="paragraph" w:customStyle="1" w:styleId="Framecontents">
    <w:name w:val="Frame contents"/>
    <w:basedOn w:val="BodyText"/>
    <w:rsid w:val="00816728"/>
    <w:pPr>
      <w:widowControl w:val="0"/>
      <w:suppressAutoHyphens/>
      <w:spacing w:after="120"/>
      <w:jc w:val="left"/>
    </w:pPr>
    <w:rPr>
      <w:rFonts w:eastAsia="Lucida Sans Unicode"/>
      <w:b w:val="0"/>
      <w:bCs w:val="0"/>
      <w:kern w:val="1"/>
      <w:sz w:val="24"/>
      <w:lang w:eastAsia="ar-SA"/>
    </w:rPr>
  </w:style>
  <w:style w:type="paragraph" w:customStyle="1" w:styleId="ListParagraph1">
    <w:name w:val="List Paragraph1"/>
    <w:basedOn w:val="Normal"/>
    <w:qFormat/>
    <w:rsid w:val="00816728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styleId="NoSpacing">
    <w:name w:val="No Spacing"/>
    <w:qFormat/>
    <w:rsid w:val="0081672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10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1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3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3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94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81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39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1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4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6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06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0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6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4074</TotalTime>
  <Pages>3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Zivanovic</dc:creator>
  <cp:keywords/>
  <dc:description/>
  <cp:lastModifiedBy>Ivana</cp:lastModifiedBy>
  <cp:revision>429</cp:revision>
  <cp:lastPrinted>2021-04-19T06:32:00Z</cp:lastPrinted>
  <dcterms:created xsi:type="dcterms:W3CDTF">2017-06-14T17:58:00Z</dcterms:created>
  <dcterms:modified xsi:type="dcterms:W3CDTF">2024-06-23T12:44:00Z</dcterms:modified>
</cp:coreProperties>
</file>