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Pr="001C78BE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1C78BE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1C78BE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1C78BE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1C78BE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3D2EA7" w:rsidRPr="001C78BE" w:rsidRDefault="003D2EA7" w:rsidP="00523D58">
      <w:pPr>
        <w:jc w:val="center"/>
        <w:rPr>
          <w:rFonts w:cstheme="minorHAnsi"/>
          <w:sz w:val="20"/>
          <w:szCs w:val="20"/>
        </w:rPr>
      </w:pPr>
    </w:p>
    <w:p w:rsidR="00816728" w:rsidRPr="001C78BE" w:rsidRDefault="007E3D06" w:rsidP="00523D58">
      <w:pPr>
        <w:jc w:val="center"/>
        <w:rPr>
          <w:rFonts w:cstheme="minorHAnsi"/>
          <w:b/>
          <w:sz w:val="20"/>
          <w:szCs w:val="20"/>
        </w:rPr>
      </w:pPr>
      <w:r w:rsidRPr="001C78BE">
        <w:rPr>
          <w:rFonts w:cstheme="minorHAnsi"/>
          <w:b/>
          <w:sz w:val="20"/>
          <w:szCs w:val="20"/>
          <w:lang w:val="sr-Cyrl-CS"/>
        </w:rPr>
        <w:t>ЈН бр. 11/2</w:t>
      </w:r>
      <w:r w:rsidRPr="001C78BE">
        <w:rPr>
          <w:rFonts w:cstheme="minorHAnsi"/>
          <w:b/>
          <w:sz w:val="20"/>
          <w:szCs w:val="20"/>
        </w:rPr>
        <w:t>5</w:t>
      </w:r>
      <w:r w:rsidR="00692B9F" w:rsidRPr="001C78BE">
        <w:rPr>
          <w:rFonts w:cstheme="minorHAnsi"/>
          <w:b/>
          <w:noProof/>
          <w:sz w:val="20"/>
          <w:szCs w:val="20"/>
          <w:lang w:val="sr-Cyrl-CS"/>
        </w:rPr>
        <w:t xml:space="preserve"> Намирнице</w:t>
      </w:r>
      <w:r w:rsidR="00692B9F" w:rsidRPr="001C78BE">
        <w:rPr>
          <w:rFonts w:cstheme="minorHAnsi"/>
          <w:b/>
          <w:noProof/>
          <w:sz w:val="20"/>
          <w:szCs w:val="20"/>
        </w:rPr>
        <w:t xml:space="preserve"> и пића,</w:t>
      </w:r>
      <w:r w:rsidR="00692B9F" w:rsidRPr="001C78BE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1C78BE">
        <w:rPr>
          <w:rFonts w:cstheme="minorHAnsi"/>
          <w:b/>
          <w:sz w:val="20"/>
          <w:szCs w:val="20"/>
          <w:lang w:val="sr-Cyrl-CS"/>
        </w:rPr>
        <w:t>Партија 6 -</w:t>
      </w:r>
      <w:r w:rsidR="00816728" w:rsidRPr="001C78BE">
        <w:rPr>
          <w:rFonts w:cstheme="minorHAnsi"/>
          <w:sz w:val="20"/>
          <w:szCs w:val="20"/>
        </w:rPr>
        <w:t xml:space="preserve"> </w:t>
      </w:r>
      <w:proofErr w:type="spellStart"/>
      <w:r w:rsidR="00816728" w:rsidRPr="001C78BE">
        <w:rPr>
          <w:rFonts w:cstheme="minorHAnsi"/>
          <w:b/>
          <w:sz w:val="20"/>
          <w:szCs w:val="20"/>
        </w:rPr>
        <w:t>Свеже</w:t>
      </w:r>
      <w:proofErr w:type="spellEnd"/>
      <w:r w:rsidR="00816728"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1C78BE">
        <w:rPr>
          <w:rFonts w:cstheme="minorHAnsi"/>
          <w:b/>
          <w:sz w:val="20"/>
          <w:szCs w:val="20"/>
        </w:rPr>
        <w:t>воће</w:t>
      </w:r>
      <w:proofErr w:type="spellEnd"/>
      <w:r w:rsidR="00816728" w:rsidRPr="001C78BE">
        <w:rPr>
          <w:rFonts w:cstheme="minorHAnsi"/>
          <w:b/>
          <w:sz w:val="20"/>
          <w:szCs w:val="20"/>
        </w:rPr>
        <w:t xml:space="preserve"> и </w:t>
      </w:r>
      <w:proofErr w:type="spellStart"/>
      <w:r w:rsidR="00816728" w:rsidRPr="001C78BE">
        <w:rPr>
          <w:rFonts w:cstheme="minorHAnsi"/>
          <w:b/>
          <w:sz w:val="20"/>
          <w:szCs w:val="20"/>
        </w:rPr>
        <w:t>поврће</w:t>
      </w:r>
      <w:proofErr w:type="spellEnd"/>
    </w:p>
    <w:p w:rsidR="00816728" w:rsidRPr="001C78BE" w:rsidRDefault="00744073" w:rsidP="00744073">
      <w:pPr>
        <w:jc w:val="center"/>
        <w:rPr>
          <w:rFonts w:eastAsia="TimesNewRomanPS-BoldMT" w:cstheme="minorHAnsi"/>
          <w:b/>
          <w:bCs/>
          <w:sz w:val="20"/>
          <w:szCs w:val="20"/>
        </w:rPr>
      </w:pPr>
      <w:proofErr w:type="spellStart"/>
      <w:r w:rsidRPr="001C78BE">
        <w:rPr>
          <w:rFonts w:cstheme="minorHAnsi"/>
          <w:b/>
          <w:sz w:val="20"/>
          <w:szCs w:val="20"/>
        </w:rPr>
        <w:t>Назив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понуђача</w:t>
      </w:r>
      <w:proofErr w:type="spellEnd"/>
      <w:proofErr w:type="gramStart"/>
      <w:r w:rsidRPr="001C78BE">
        <w:rPr>
          <w:rFonts w:cstheme="minorHAnsi"/>
          <w:b/>
          <w:sz w:val="20"/>
          <w:szCs w:val="20"/>
        </w:rPr>
        <w:t>:_</w:t>
      </w:r>
      <w:proofErr w:type="gramEnd"/>
      <w:r w:rsidRPr="001C78BE">
        <w:rPr>
          <w:rFonts w:cstheme="minorHAns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6"/>
        <w:gridCol w:w="2977"/>
        <w:gridCol w:w="1272"/>
        <w:gridCol w:w="1134"/>
        <w:gridCol w:w="1134"/>
        <w:gridCol w:w="1134"/>
      </w:tblGrid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77" w:type="dxa"/>
          </w:tcPr>
          <w:p w:rsidR="00BC1A69" w:rsidRPr="001C78BE" w:rsidRDefault="00692B9F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1C78B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1C78B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1C78BE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BC1A69" w:rsidRPr="001C78BE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="00BC1A69" w:rsidRPr="001C78BE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72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EC3F76" w:rsidRPr="001C78BE" w:rsidRDefault="00EC3F76" w:rsidP="00EC3F7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BC1A69" w:rsidRPr="001C78BE" w:rsidRDefault="00EC3F76" w:rsidP="00EC3F7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r w:rsidRPr="001C78BE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r w:rsidRPr="001C78BE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C78BE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6(4х5)</w:t>
            </w: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Мандарине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2414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2</w:t>
            </w:r>
            <w:r w:rsidR="00B5782C" w:rsidRPr="001C78BE">
              <w:rPr>
                <w:rFonts w:cstheme="minorHAnsi"/>
                <w:sz w:val="20"/>
                <w:szCs w:val="20"/>
              </w:rPr>
              <w:t>0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Киви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</w:t>
            </w:r>
            <w:r w:rsidR="00B5782C" w:rsidRPr="001C78BE">
              <w:rPr>
                <w:rFonts w:cstheme="minorHAnsi"/>
                <w:sz w:val="20"/>
                <w:szCs w:val="20"/>
              </w:rPr>
              <w:t>0</w:t>
            </w:r>
            <w:r w:rsidR="0032414C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Банане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2</w:t>
            </w:r>
            <w:r w:rsidR="0032414C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Ананас</w:t>
            </w:r>
            <w:proofErr w:type="spellEnd"/>
          </w:p>
        </w:tc>
        <w:tc>
          <w:tcPr>
            <w:tcW w:w="1272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Поморанџа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64C8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40</w:t>
            </w:r>
            <w:r w:rsidR="0032414C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Лимун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2414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15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Грејпфрут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Диња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4A7F43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5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Лубеница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12</w:t>
            </w:r>
            <w:r w:rsidR="0032414C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Грожђе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4A7F43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7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Крушка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10</w:t>
            </w:r>
            <w:r w:rsidR="0032414C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Шљива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2414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8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13.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Јабука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6</w:t>
            </w:r>
            <w:r w:rsidR="00065EBA" w:rsidRPr="001C78BE">
              <w:rPr>
                <w:rFonts w:cstheme="minorHAnsi"/>
                <w:sz w:val="20"/>
                <w:szCs w:val="20"/>
              </w:rPr>
              <w:t>0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Кајсија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64C8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5</w:t>
            </w:r>
            <w:r w:rsidR="0032414C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Бресква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10</w:t>
            </w:r>
            <w:r w:rsidR="0032414C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16.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Нектарине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10</w:t>
            </w:r>
            <w:r w:rsidR="0032414C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17.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Трешња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D82CFF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2</w:t>
            </w:r>
            <w:r w:rsidR="003364C8" w:rsidRPr="001C78BE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18.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паприка,бабура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шиља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2414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10</w:t>
            </w:r>
            <w:r w:rsidR="00BC1A69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краставац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2414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13</w:t>
            </w:r>
            <w:r w:rsidR="00BC1A69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20.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Зелена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салата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D82CFF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55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21.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парадајз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2414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16</w:t>
            </w:r>
            <w:r w:rsidR="00BC1A69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22.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тиквице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C1374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15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rPr>
          <w:trHeight w:val="612"/>
        </w:trPr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23.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карфиол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24.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броколи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2414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Плави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патлиџан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7547DA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26.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лук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5</w:t>
            </w:r>
            <w:r w:rsidR="0032414C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Млади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лук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црни</w:t>
            </w:r>
            <w:proofErr w:type="spellEnd"/>
          </w:p>
        </w:tc>
        <w:tc>
          <w:tcPr>
            <w:tcW w:w="1272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15</w:t>
            </w:r>
            <w:r w:rsidR="00BC1A69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28.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Целер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2</w:t>
            </w:r>
            <w:r w:rsidR="0032414C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Спанаћ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2C61A7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</w:t>
            </w:r>
            <w:r w:rsidR="005874ED" w:rsidRPr="001C78BE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Блитва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2A3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</w:t>
            </w:r>
            <w:r w:rsidR="005874ED" w:rsidRPr="001C78BE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Першун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корен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лист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2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32.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Цвекла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2A3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33.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печурке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шампињони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64C8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25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34.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боранија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2A3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</w:t>
            </w:r>
            <w:r w:rsidR="0032414C" w:rsidRPr="001C78BE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35.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папричице</w:t>
            </w:r>
            <w:proofErr w:type="spellEnd"/>
          </w:p>
        </w:tc>
        <w:tc>
          <w:tcPr>
            <w:tcW w:w="1272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4" w:type="dxa"/>
          </w:tcPr>
          <w:p w:rsidR="00BC1A69" w:rsidRPr="001C78BE" w:rsidRDefault="000C2573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18</w:t>
            </w:r>
            <w:r w:rsidR="00BC1A69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36.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Ротквице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мале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свеже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2414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37.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Кромпир</w:t>
            </w:r>
            <w:proofErr w:type="spellEnd"/>
            <w:r w:rsidR="00A97F4C" w:rsidRPr="001C78BE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A97F4C" w:rsidRPr="001C78BE">
              <w:rPr>
                <w:rFonts w:cstheme="minorHAnsi"/>
                <w:sz w:val="20"/>
                <w:szCs w:val="20"/>
              </w:rPr>
              <w:t>црвени</w:t>
            </w:r>
            <w:proofErr w:type="spellEnd"/>
            <w:r w:rsidR="00A97F4C" w:rsidRPr="001C78BE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A97F4C" w:rsidRPr="001C78BE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="00A97F4C" w:rsidRPr="001C78B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65</w:t>
            </w:r>
            <w:r w:rsidR="00BC1A69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38.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Кромпир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млади</w:t>
            </w:r>
            <w:proofErr w:type="spellEnd"/>
            <w:r w:rsidR="00A97F4C" w:rsidRPr="001C78BE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A97F4C" w:rsidRPr="001C78BE">
              <w:rPr>
                <w:rFonts w:cstheme="minorHAnsi"/>
                <w:sz w:val="20"/>
                <w:szCs w:val="20"/>
              </w:rPr>
              <w:t>црвени</w:t>
            </w:r>
            <w:proofErr w:type="spellEnd"/>
            <w:r w:rsidR="00A97F4C" w:rsidRPr="001C78BE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="00A97F4C" w:rsidRPr="001C78BE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="00A97F4C" w:rsidRPr="001C78B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2A3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6</w:t>
            </w:r>
            <w:r w:rsidR="00BC1A69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39.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Лук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црни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2A3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70</w:t>
            </w:r>
            <w:r w:rsidR="00BC1A69" w:rsidRPr="001C78BE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40.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Купус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2A3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35</w:t>
            </w:r>
            <w:r w:rsidR="00BC1A69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Шаргарепа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свежа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332A3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10</w:t>
            </w:r>
            <w:r w:rsidR="00BC1A69" w:rsidRPr="001C78BE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1236" w:type="dxa"/>
          </w:tcPr>
          <w:p w:rsidR="00BC1A69" w:rsidRPr="001C78BE" w:rsidRDefault="00BC1A69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C78BE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42.</w:t>
            </w:r>
          </w:p>
        </w:tc>
        <w:tc>
          <w:tcPr>
            <w:tcW w:w="2977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Празилук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</w:p>
        </w:tc>
        <w:tc>
          <w:tcPr>
            <w:tcW w:w="1272" w:type="dxa"/>
          </w:tcPr>
          <w:p w:rsidR="00BC1A69" w:rsidRPr="001C78BE" w:rsidRDefault="008C1DD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BC1A69" w:rsidRPr="001C78BE" w:rsidRDefault="00B5782C" w:rsidP="003D238E">
            <w:pPr>
              <w:rPr>
                <w:rFonts w:cstheme="minorHAnsi"/>
                <w:sz w:val="20"/>
                <w:szCs w:val="20"/>
              </w:rPr>
            </w:pPr>
            <w:r w:rsidRPr="001C78BE">
              <w:rPr>
                <w:rFonts w:cstheme="minorHAnsi"/>
                <w:sz w:val="20"/>
                <w:szCs w:val="20"/>
              </w:rPr>
              <w:t>3</w:t>
            </w:r>
            <w:r w:rsidR="0032414C" w:rsidRPr="001C78BE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1A69" w:rsidRPr="001C78BE" w:rsidRDefault="00BC1A69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C1A69" w:rsidRPr="001C78BE" w:rsidTr="003D238E">
        <w:tc>
          <w:tcPr>
            <w:tcW w:w="7753" w:type="dxa"/>
            <w:gridSpan w:val="5"/>
          </w:tcPr>
          <w:p w:rsidR="00BC1A69" w:rsidRPr="001C78BE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1C78BE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1C78BE">
              <w:rPr>
                <w:rFonts w:cstheme="minorHAnsi"/>
                <w:sz w:val="20"/>
                <w:szCs w:val="20"/>
              </w:rPr>
              <w:t xml:space="preserve"> </w:t>
            </w:r>
            <w:r w:rsidRPr="001C78BE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BC1A69" w:rsidRPr="001C78BE" w:rsidTr="003D238E">
        <w:tc>
          <w:tcPr>
            <w:tcW w:w="7753" w:type="dxa"/>
            <w:gridSpan w:val="5"/>
          </w:tcPr>
          <w:p w:rsidR="00BC1A69" w:rsidRPr="001C78BE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1C78BE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BC1A69" w:rsidRPr="001C78BE" w:rsidTr="003D238E">
        <w:tc>
          <w:tcPr>
            <w:tcW w:w="7753" w:type="dxa"/>
            <w:gridSpan w:val="5"/>
          </w:tcPr>
          <w:p w:rsidR="00BC1A69" w:rsidRPr="001C78BE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1C78BE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BC1A69" w:rsidRPr="001C78BE" w:rsidRDefault="00BC1A69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C300F5" w:rsidRPr="001C78BE" w:rsidRDefault="00C300F5" w:rsidP="00682CC2">
      <w:pPr>
        <w:jc w:val="both"/>
        <w:rPr>
          <w:rFonts w:cstheme="minorHAnsi"/>
          <w:b/>
          <w:sz w:val="20"/>
          <w:szCs w:val="20"/>
          <w:lang w:val="ru-RU"/>
        </w:rPr>
      </w:pPr>
    </w:p>
    <w:p w:rsidR="00692B9F" w:rsidRPr="001C78BE" w:rsidRDefault="00692B9F" w:rsidP="00682CC2">
      <w:pPr>
        <w:jc w:val="both"/>
        <w:rPr>
          <w:rFonts w:cstheme="minorHAnsi"/>
          <w:b/>
          <w:sz w:val="20"/>
          <w:szCs w:val="20"/>
          <w:lang w:val="ru-RU"/>
        </w:rPr>
      </w:pPr>
    </w:p>
    <w:p w:rsidR="009A29CB" w:rsidRPr="001C78BE" w:rsidRDefault="00816728" w:rsidP="00682CC2">
      <w:pPr>
        <w:jc w:val="both"/>
        <w:rPr>
          <w:rFonts w:cstheme="minorHAnsi"/>
          <w:b/>
          <w:sz w:val="20"/>
          <w:szCs w:val="20"/>
          <w:u w:val="single"/>
        </w:rPr>
      </w:pPr>
      <w:r w:rsidRPr="001C78BE">
        <w:rPr>
          <w:rFonts w:cstheme="minorHAnsi"/>
          <w:b/>
          <w:sz w:val="20"/>
          <w:szCs w:val="20"/>
          <w:lang w:val="ru-RU"/>
        </w:rPr>
        <w:lastRenderedPageBreak/>
        <w:t>НАПОМЕНА:</w:t>
      </w:r>
      <w:r w:rsidR="009A29CB" w:rsidRPr="001C78BE">
        <w:rPr>
          <w:rFonts w:cstheme="minorHAnsi"/>
          <w:b/>
          <w:sz w:val="20"/>
          <w:szCs w:val="20"/>
          <w:lang w:val="ru-RU"/>
        </w:rPr>
        <w:t xml:space="preserve"> </w:t>
      </w:r>
      <w:r w:rsidR="009A29CB" w:rsidRPr="001C78BE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1C78BE">
        <w:rPr>
          <w:rFonts w:cstheme="minorHAnsi"/>
          <w:b/>
          <w:sz w:val="20"/>
          <w:szCs w:val="20"/>
          <w:u w:val="single"/>
        </w:rPr>
        <w:t>Испорука</w:t>
      </w:r>
      <w:proofErr w:type="spellEnd"/>
      <w:r w:rsidR="009A29CB" w:rsidRPr="001C78BE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1C78BE">
        <w:rPr>
          <w:rFonts w:cstheme="minorHAnsi"/>
          <w:b/>
          <w:sz w:val="20"/>
          <w:szCs w:val="20"/>
          <w:u w:val="single"/>
        </w:rPr>
        <w:t>свежег</w:t>
      </w:r>
      <w:proofErr w:type="spellEnd"/>
      <w:r w:rsidR="009A29CB" w:rsidRPr="001C78BE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1C78BE">
        <w:rPr>
          <w:rFonts w:cstheme="minorHAnsi"/>
          <w:b/>
          <w:sz w:val="20"/>
          <w:szCs w:val="20"/>
          <w:u w:val="single"/>
        </w:rPr>
        <w:t>воћа</w:t>
      </w:r>
      <w:proofErr w:type="spellEnd"/>
      <w:r w:rsidR="009A29CB" w:rsidRPr="001C78BE">
        <w:rPr>
          <w:rFonts w:cstheme="minorHAnsi"/>
          <w:b/>
          <w:sz w:val="20"/>
          <w:szCs w:val="20"/>
          <w:u w:val="single"/>
        </w:rPr>
        <w:t xml:space="preserve"> и </w:t>
      </w:r>
      <w:proofErr w:type="spellStart"/>
      <w:r w:rsidR="009A29CB" w:rsidRPr="001C78BE">
        <w:rPr>
          <w:rFonts w:cstheme="minorHAnsi"/>
          <w:b/>
          <w:sz w:val="20"/>
          <w:szCs w:val="20"/>
          <w:u w:val="single"/>
        </w:rPr>
        <w:t>поврћа</w:t>
      </w:r>
      <w:proofErr w:type="spellEnd"/>
      <w:r w:rsidR="009A29CB" w:rsidRPr="001C78BE">
        <w:rPr>
          <w:rFonts w:cstheme="minorHAnsi"/>
          <w:b/>
          <w:sz w:val="20"/>
          <w:szCs w:val="20"/>
          <w:u w:val="single"/>
        </w:rPr>
        <w:t xml:space="preserve"> у </w:t>
      </w:r>
      <w:proofErr w:type="spellStart"/>
      <w:r w:rsidR="009A29CB" w:rsidRPr="001C78BE">
        <w:rPr>
          <w:rFonts w:cstheme="minorHAnsi"/>
          <w:b/>
          <w:sz w:val="20"/>
          <w:szCs w:val="20"/>
          <w:u w:val="single"/>
        </w:rPr>
        <w:t>току</w:t>
      </w:r>
      <w:proofErr w:type="spellEnd"/>
      <w:r w:rsidR="009A29CB" w:rsidRPr="001C78BE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1C78BE">
        <w:rPr>
          <w:rFonts w:cstheme="minorHAnsi"/>
          <w:b/>
          <w:sz w:val="20"/>
          <w:szCs w:val="20"/>
          <w:u w:val="single"/>
        </w:rPr>
        <w:t>целе</w:t>
      </w:r>
      <w:proofErr w:type="spellEnd"/>
      <w:r w:rsidR="009A29CB" w:rsidRPr="001C78BE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1C78BE">
        <w:rPr>
          <w:rFonts w:cstheme="minorHAnsi"/>
          <w:b/>
          <w:sz w:val="20"/>
          <w:szCs w:val="20"/>
          <w:u w:val="single"/>
        </w:rPr>
        <w:t>године</w:t>
      </w:r>
      <w:proofErr w:type="spellEnd"/>
      <w:r w:rsidR="009A29CB" w:rsidRPr="001C78BE">
        <w:rPr>
          <w:rFonts w:cstheme="minorHAnsi"/>
          <w:b/>
          <w:sz w:val="20"/>
          <w:szCs w:val="20"/>
          <w:u w:val="single"/>
        </w:rPr>
        <w:t xml:space="preserve">, а </w:t>
      </w:r>
      <w:proofErr w:type="spellStart"/>
      <w:r w:rsidR="009A29CB" w:rsidRPr="001C78BE">
        <w:rPr>
          <w:rFonts w:cstheme="minorHAnsi"/>
          <w:b/>
          <w:sz w:val="20"/>
          <w:szCs w:val="20"/>
          <w:u w:val="single"/>
        </w:rPr>
        <w:t>не</w:t>
      </w:r>
      <w:proofErr w:type="spellEnd"/>
      <w:r w:rsidR="009A29CB" w:rsidRPr="001C78BE">
        <w:rPr>
          <w:rFonts w:cstheme="minorHAnsi"/>
          <w:b/>
          <w:sz w:val="20"/>
          <w:szCs w:val="20"/>
          <w:u w:val="single"/>
        </w:rPr>
        <w:t xml:space="preserve"> </w:t>
      </w:r>
      <w:proofErr w:type="spellStart"/>
      <w:r w:rsidR="009A29CB" w:rsidRPr="001C78BE">
        <w:rPr>
          <w:rFonts w:cstheme="minorHAnsi"/>
          <w:b/>
          <w:sz w:val="20"/>
          <w:szCs w:val="20"/>
          <w:u w:val="single"/>
        </w:rPr>
        <w:t>сезонски</w:t>
      </w:r>
      <w:proofErr w:type="spellEnd"/>
      <w:r w:rsidR="009A29CB" w:rsidRPr="001C78BE">
        <w:rPr>
          <w:rFonts w:cstheme="minorHAnsi"/>
          <w:b/>
          <w:sz w:val="20"/>
          <w:szCs w:val="20"/>
          <w:u w:val="single"/>
        </w:rPr>
        <w:t>.</w:t>
      </w:r>
    </w:p>
    <w:p w:rsidR="00682CC2" w:rsidRPr="001C78BE" w:rsidRDefault="00816728" w:rsidP="00682CC2">
      <w:pPr>
        <w:jc w:val="both"/>
        <w:rPr>
          <w:rFonts w:cstheme="minorHAnsi"/>
          <w:b/>
          <w:sz w:val="20"/>
          <w:szCs w:val="20"/>
        </w:rPr>
      </w:pPr>
      <w:proofErr w:type="spellStart"/>
      <w:r w:rsidRPr="001C78BE">
        <w:rPr>
          <w:rFonts w:cstheme="minorHAnsi"/>
          <w:b/>
          <w:sz w:val="20"/>
          <w:szCs w:val="20"/>
        </w:rPr>
        <w:t>Неопходно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је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да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плодови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буду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од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квалитетних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сорти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, </w:t>
      </w:r>
      <w:proofErr w:type="spellStart"/>
      <w:r w:rsidRPr="001C78BE">
        <w:rPr>
          <w:rFonts w:cstheme="minorHAnsi"/>
          <w:b/>
          <w:sz w:val="20"/>
          <w:szCs w:val="20"/>
        </w:rPr>
        <w:t>са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свим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сортним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карактеристикама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без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већих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недостатака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. </w:t>
      </w:r>
      <w:proofErr w:type="spellStart"/>
      <w:proofErr w:type="gramStart"/>
      <w:r w:rsidRPr="001C78BE">
        <w:rPr>
          <w:rFonts w:cstheme="minorHAnsi"/>
          <w:b/>
          <w:sz w:val="20"/>
          <w:szCs w:val="20"/>
        </w:rPr>
        <w:t>Морају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одговарати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карактеристикама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сорте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, </w:t>
      </w:r>
      <w:proofErr w:type="spellStart"/>
      <w:r w:rsidRPr="001C78BE">
        <w:rPr>
          <w:rFonts w:cstheme="minorHAnsi"/>
          <w:b/>
          <w:sz w:val="20"/>
          <w:szCs w:val="20"/>
        </w:rPr>
        <w:t>облику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, </w:t>
      </w:r>
      <w:proofErr w:type="spellStart"/>
      <w:r w:rsidRPr="001C78BE">
        <w:rPr>
          <w:rFonts w:cstheme="minorHAnsi"/>
          <w:b/>
          <w:sz w:val="20"/>
          <w:szCs w:val="20"/>
        </w:rPr>
        <w:t>крупноћи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, </w:t>
      </w:r>
      <w:proofErr w:type="spellStart"/>
      <w:r w:rsidRPr="001C78BE">
        <w:rPr>
          <w:rFonts w:cstheme="minorHAnsi"/>
          <w:b/>
          <w:sz w:val="20"/>
          <w:szCs w:val="20"/>
        </w:rPr>
        <w:t>боји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1C78BE">
        <w:rPr>
          <w:rFonts w:cstheme="minorHAnsi"/>
          <w:b/>
          <w:sz w:val="20"/>
          <w:szCs w:val="20"/>
        </w:rPr>
        <w:t>чистоћи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покожице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, </w:t>
      </w:r>
      <w:proofErr w:type="spellStart"/>
      <w:r w:rsidRPr="001C78BE">
        <w:rPr>
          <w:rFonts w:cstheme="minorHAnsi"/>
          <w:b/>
          <w:sz w:val="20"/>
          <w:szCs w:val="20"/>
        </w:rPr>
        <w:t>зрелости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1C78BE">
        <w:rPr>
          <w:rFonts w:cstheme="minorHAnsi"/>
          <w:b/>
          <w:sz w:val="20"/>
          <w:szCs w:val="20"/>
        </w:rPr>
        <w:t>укусу</w:t>
      </w:r>
      <w:proofErr w:type="spellEnd"/>
      <w:r w:rsidRPr="001C78BE">
        <w:rPr>
          <w:rFonts w:cstheme="minorHAnsi"/>
          <w:b/>
          <w:sz w:val="20"/>
          <w:szCs w:val="20"/>
        </w:rPr>
        <w:t>.</w:t>
      </w:r>
      <w:proofErr w:type="gram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Маса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по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јединици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плода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за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кромпир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и </w:t>
      </w:r>
      <w:proofErr w:type="spellStart"/>
      <w:r w:rsidRPr="001C78BE">
        <w:rPr>
          <w:rFonts w:cstheme="minorHAnsi"/>
          <w:b/>
          <w:sz w:val="20"/>
          <w:szCs w:val="20"/>
        </w:rPr>
        <w:t>цвеклу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пот</w:t>
      </w:r>
      <w:r w:rsidR="00692B9F" w:rsidRPr="001C78BE">
        <w:rPr>
          <w:rFonts w:cstheme="minorHAnsi"/>
          <w:b/>
          <w:sz w:val="20"/>
          <w:szCs w:val="20"/>
        </w:rPr>
        <w:t>ребно</w:t>
      </w:r>
      <w:proofErr w:type="spellEnd"/>
      <w:r w:rsidR="00692B9F"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="00692B9F" w:rsidRPr="001C78BE">
        <w:rPr>
          <w:rFonts w:cstheme="minorHAnsi"/>
          <w:b/>
          <w:sz w:val="20"/>
          <w:szCs w:val="20"/>
        </w:rPr>
        <w:t>је</w:t>
      </w:r>
      <w:proofErr w:type="spellEnd"/>
      <w:r w:rsidR="00692B9F"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="00692B9F" w:rsidRPr="001C78BE">
        <w:rPr>
          <w:rFonts w:cstheme="minorHAnsi"/>
          <w:b/>
          <w:sz w:val="20"/>
          <w:szCs w:val="20"/>
        </w:rPr>
        <w:t>да</w:t>
      </w:r>
      <w:proofErr w:type="spellEnd"/>
      <w:r w:rsidR="00692B9F"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="00692B9F" w:rsidRPr="001C78BE">
        <w:rPr>
          <w:rFonts w:cstheme="minorHAnsi"/>
          <w:b/>
          <w:sz w:val="20"/>
          <w:szCs w:val="20"/>
        </w:rPr>
        <w:t>буде</w:t>
      </w:r>
      <w:proofErr w:type="spellEnd"/>
      <w:r w:rsidR="00692B9F"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="00692B9F" w:rsidRPr="001C78BE">
        <w:rPr>
          <w:rFonts w:cstheme="minorHAnsi"/>
          <w:b/>
          <w:sz w:val="20"/>
          <w:szCs w:val="20"/>
        </w:rPr>
        <w:t>минимум</w:t>
      </w:r>
      <w:proofErr w:type="spellEnd"/>
      <w:r w:rsidR="00692B9F" w:rsidRPr="001C78BE">
        <w:rPr>
          <w:rFonts w:cstheme="minorHAnsi"/>
          <w:b/>
          <w:sz w:val="20"/>
          <w:szCs w:val="20"/>
        </w:rPr>
        <w:t xml:space="preserve"> 200г</w:t>
      </w:r>
      <w:r w:rsidRPr="001C78BE">
        <w:rPr>
          <w:rFonts w:cstheme="minorHAnsi"/>
          <w:b/>
          <w:sz w:val="20"/>
          <w:szCs w:val="20"/>
        </w:rPr>
        <w:t xml:space="preserve">, </w:t>
      </w:r>
      <w:proofErr w:type="spellStart"/>
      <w:r w:rsidRPr="001C78BE">
        <w:rPr>
          <w:rFonts w:cstheme="minorHAnsi"/>
          <w:b/>
          <w:sz w:val="20"/>
          <w:szCs w:val="20"/>
        </w:rPr>
        <w:t>без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толеранције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на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мању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граматуру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. </w:t>
      </w:r>
    </w:p>
    <w:p w:rsidR="00682CC2" w:rsidRPr="001C78BE" w:rsidRDefault="00682CC2" w:rsidP="00816728">
      <w:pPr>
        <w:jc w:val="both"/>
        <w:rPr>
          <w:rFonts w:cstheme="minorHAnsi"/>
          <w:b/>
          <w:sz w:val="20"/>
          <w:szCs w:val="20"/>
          <w:lang w:val="ru-RU"/>
        </w:rPr>
      </w:pPr>
      <w:r w:rsidRPr="001C78BE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Pr="001C78BE" w:rsidRDefault="004E0042" w:rsidP="00816728">
      <w:pPr>
        <w:jc w:val="both"/>
        <w:rPr>
          <w:rFonts w:cstheme="minorHAnsi"/>
          <w:b/>
          <w:sz w:val="20"/>
          <w:szCs w:val="20"/>
          <w:u w:val="single"/>
        </w:rPr>
      </w:pPr>
      <w:r w:rsidRPr="001C78BE">
        <w:rPr>
          <w:rFonts w:cstheme="minorHAns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9F4819" w:rsidRPr="001C78BE" w:rsidRDefault="009F4819" w:rsidP="009F4819">
      <w:pPr>
        <w:suppressAutoHyphens/>
        <w:jc w:val="both"/>
        <w:rPr>
          <w:rFonts w:cstheme="minorHAnsi"/>
          <w:b/>
          <w:sz w:val="20"/>
          <w:szCs w:val="20"/>
          <w:u w:val="single"/>
          <w:lang w:eastAsia="ar-SA"/>
        </w:rPr>
      </w:pPr>
      <w:r w:rsidRPr="001C78BE">
        <w:rPr>
          <w:rFonts w:cstheme="minorHAns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1C78BE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Понуђач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816728" w:rsidRPr="001C78BE" w:rsidRDefault="00816728" w:rsidP="00816728">
      <w:pPr>
        <w:pStyle w:val="ListParagraph"/>
        <w:numPr>
          <w:ilvl w:val="0"/>
          <w:numId w:val="30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1C78BE" w:rsidRDefault="00816728" w:rsidP="00BC1A69">
      <w:pPr>
        <w:pStyle w:val="ListParagraph"/>
        <w:numPr>
          <w:ilvl w:val="0"/>
          <w:numId w:val="30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EC3F76"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EC3F76"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1C78B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1C78BE" w:rsidRDefault="00816728" w:rsidP="00816728">
      <w:pPr>
        <w:pStyle w:val="ListParagraph"/>
        <w:numPr>
          <w:ilvl w:val="0"/>
          <w:numId w:val="30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1C78BE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1C78BE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1C78BE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1C78BE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1C78BE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1C78BE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816728" w:rsidRPr="001C78BE" w:rsidRDefault="00816728" w:rsidP="00816728">
      <w:pPr>
        <w:jc w:val="center"/>
        <w:rPr>
          <w:rFonts w:cstheme="minorHAnsi"/>
          <w:b/>
          <w:sz w:val="20"/>
          <w:szCs w:val="20"/>
        </w:rPr>
      </w:pPr>
      <w:r w:rsidRPr="001C78BE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</w:t>
      </w:r>
      <w:r w:rsidR="009F4819" w:rsidRPr="001C78BE">
        <w:rPr>
          <w:rFonts w:cstheme="minorHAnsi"/>
          <w:b/>
          <w:sz w:val="20"/>
          <w:szCs w:val="20"/>
        </w:rPr>
        <w:t xml:space="preserve">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760A2A" w:rsidRPr="001C78BE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A2A" w:rsidRPr="001C78BE" w:rsidRDefault="00760A2A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760A2A" w:rsidRPr="001C78BE" w:rsidRDefault="00760A2A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1C78BE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1C78BE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1C78BE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1C78BE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A2A" w:rsidRPr="001C78BE" w:rsidRDefault="00760A2A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1C78BE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1C78BE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1C78BE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1C78BE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1C78BE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1C78BE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1C78BE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1C78B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1C78B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1C78B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C78BE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1C78BE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="002C433C" w:rsidRPr="001C78BE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="002C433C" w:rsidRPr="001C78B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2C433C" w:rsidRPr="001C78BE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="002C433C" w:rsidRPr="001C78BE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="002C433C" w:rsidRPr="001C78BE">
              <w:rPr>
                <w:rFonts w:cstheme="minorHAnsi"/>
                <w:sz w:val="20"/>
                <w:szCs w:val="20"/>
              </w:rPr>
              <w:t>Краља</w:t>
            </w:r>
            <w:proofErr w:type="spellEnd"/>
            <w:r w:rsidR="002C433C"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C433C" w:rsidRPr="001C78BE">
              <w:rPr>
                <w:rFonts w:cstheme="minorHAnsi"/>
                <w:sz w:val="20"/>
                <w:szCs w:val="20"/>
              </w:rPr>
              <w:t>Петра</w:t>
            </w:r>
            <w:proofErr w:type="spellEnd"/>
            <w:r w:rsidR="002C433C" w:rsidRPr="001C78B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C433C" w:rsidRPr="001C78BE">
              <w:rPr>
                <w:rFonts w:cstheme="minorHAnsi"/>
                <w:sz w:val="20"/>
                <w:szCs w:val="20"/>
              </w:rPr>
              <w:t>Првог</w:t>
            </w:r>
            <w:proofErr w:type="spellEnd"/>
            <w:r w:rsidR="002C433C" w:rsidRPr="001C78BE">
              <w:rPr>
                <w:rFonts w:cstheme="minorHAnsi"/>
                <w:sz w:val="20"/>
                <w:szCs w:val="20"/>
              </w:rPr>
              <w:t xml:space="preserve"> 176</w:t>
            </w:r>
            <w:r w:rsidRPr="001C78BE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1C78BE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1C78B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C78BE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760A2A" w:rsidRPr="001C78BE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A2A" w:rsidRPr="001C78BE" w:rsidRDefault="00760A2A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1C78BE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A2A" w:rsidRPr="001C78BE" w:rsidRDefault="00B16744" w:rsidP="00760A2A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Испорука</w:t>
            </w:r>
            <w:proofErr w:type="spellEnd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свежег</w:t>
            </w:r>
            <w:proofErr w:type="spellEnd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воћа</w:t>
            </w:r>
            <w:proofErr w:type="spellEnd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поврћа</w:t>
            </w:r>
            <w:proofErr w:type="spellEnd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току</w:t>
            </w:r>
            <w:proofErr w:type="spellEnd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целе</w:t>
            </w:r>
            <w:proofErr w:type="spellEnd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године</w:t>
            </w:r>
            <w:proofErr w:type="spellEnd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 xml:space="preserve">, а </w:t>
            </w:r>
            <w:proofErr w:type="spellStart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не</w:t>
            </w:r>
            <w:proofErr w:type="spellEnd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сезонски</w:t>
            </w:r>
            <w:proofErr w:type="spellEnd"/>
            <w:r w:rsidRPr="001C78BE">
              <w:rPr>
                <w:rFonts w:cstheme="minorHAnsi"/>
                <w:b/>
                <w:sz w:val="20"/>
                <w:szCs w:val="20"/>
                <w:u w:val="single"/>
              </w:rPr>
              <w:t>.</w:t>
            </w:r>
            <w:r w:rsidR="00760A2A" w:rsidRPr="001C78BE">
              <w:rPr>
                <w:rFonts w:cstheme="minorHAnsi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="001169C9" w:rsidRPr="001C78BE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="001169C9" w:rsidRPr="001C78BE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1169C9" w:rsidRPr="001C78BE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="001169C9" w:rsidRPr="001C78BE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1169C9" w:rsidRPr="001C78BE">
              <w:rPr>
                <w:rFonts w:cstheme="minorHAnsi"/>
                <w:iCs/>
                <w:sz w:val="20"/>
                <w:szCs w:val="20"/>
              </w:rPr>
              <w:t>три</w:t>
            </w:r>
            <w:proofErr w:type="spellEnd"/>
            <w:r w:rsidR="00760A2A" w:rsidRPr="001C78BE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1C78BE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760A2A" w:rsidRPr="001C78BE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1C78BE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760A2A" w:rsidRPr="001C78BE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="00760A2A" w:rsidRPr="001C78BE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="00760A2A" w:rsidRPr="001C78BE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1C78BE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="00760A2A" w:rsidRPr="001C78BE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1C78BE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="00760A2A" w:rsidRPr="001C78BE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760A2A" w:rsidRPr="001C78BE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760A2A" w:rsidRPr="001C78BE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="00760A2A" w:rsidRPr="001C78BE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760A2A" w:rsidRPr="001C78BE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="00760A2A" w:rsidRPr="001C78BE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="00760A2A" w:rsidRPr="001C78BE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1EBF" w:rsidRPr="001C78BE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FA1EBF" w:rsidRPr="001C78BE" w:rsidRDefault="00523D58" w:rsidP="00816728">
      <w:pPr>
        <w:jc w:val="both"/>
        <w:rPr>
          <w:rFonts w:cstheme="minorHAnsi"/>
          <w:sz w:val="20"/>
          <w:szCs w:val="20"/>
        </w:rPr>
      </w:pPr>
      <w:proofErr w:type="spellStart"/>
      <w:r w:rsidRPr="001C78BE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1C78BE">
        <w:rPr>
          <w:rFonts w:cstheme="minorHAnsi"/>
          <w:b/>
          <w:bCs/>
          <w:iCs/>
          <w:sz w:val="20"/>
          <w:szCs w:val="20"/>
        </w:rPr>
        <w:t>:</w:t>
      </w:r>
      <w:r w:rsidRPr="001C78BE">
        <w:rPr>
          <w:rFonts w:cstheme="minorHAnsi"/>
          <w:bCs/>
          <w:iCs/>
          <w:sz w:val="20"/>
          <w:szCs w:val="20"/>
        </w:rPr>
        <w:t xml:space="preserve"> </w:t>
      </w:r>
      <w:r w:rsidRPr="001C78BE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1C78BE">
        <w:rPr>
          <w:rFonts w:cstheme="minorHAnsi"/>
          <w:b/>
          <w:sz w:val="20"/>
          <w:szCs w:val="20"/>
        </w:rPr>
        <w:t>понуђене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r w:rsidRPr="001C78BE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1C78BE">
        <w:rPr>
          <w:rFonts w:cstheme="minorHAnsi"/>
          <w:b/>
          <w:sz w:val="20"/>
          <w:szCs w:val="20"/>
        </w:rPr>
        <w:t>понуђач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мора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да</w:t>
      </w:r>
      <w:proofErr w:type="spellEnd"/>
      <w:r w:rsidRPr="001C78BE">
        <w:rPr>
          <w:rFonts w:cstheme="minorHAnsi"/>
          <w:b/>
          <w:sz w:val="20"/>
          <w:szCs w:val="20"/>
        </w:rPr>
        <w:t xml:space="preserve"> </w:t>
      </w:r>
      <w:proofErr w:type="spellStart"/>
      <w:r w:rsidRPr="001C78BE">
        <w:rPr>
          <w:rFonts w:cstheme="minorHAnsi"/>
          <w:b/>
          <w:sz w:val="20"/>
          <w:szCs w:val="20"/>
        </w:rPr>
        <w:t>попуни</w:t>
      </w:r>
      <w:proofErr w:type="spellEnd"/>
      <w:r w:rsidRPr="001C78BE">
        <w:rPr>
          <w:rFonts w:cstheme="minorHAnsi"/>
          <w:b/>
          <w:sz w:val="20"/>
          <w:szCs w:val="20"/>
        </w:rPr>
        <w:t>.</w:t>
      </w:r>
      <w:r w:rsidRPr="001C78BE">
        <w:rPr>
          <w:rFonts w:cstheme="minorHAnsi"/>
          <w:sz w:val="20"/>
          <w:szCs w:val="20"/>
        </w:rPr>
        <w:t xml:space="preserve"> </w:t>
      </w:r>
    </w:p>
    <w:sectPr w:rsidR="00FA1EBF" w:rsidRPr="001C78BE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270" w:rsidRDefault="00574270" w:rsidP="00AB64DA">
      <w:pPr>
        <w:spacing w:after="0" w:line="240" w:lineRule="auto"/>
      </w:pPr>
      <w:r>
        <w:separator/>
      </w:r>
    </w:p>
  </w:endnote>
  <w:endnote w:type="continuationSeparator" w:id="1">
    <w:p w:rsidR="00574270" w:rsidRDefault="00574270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926011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1C78BE">
            <w:rPr>
              <w:noProof/>
            </w:rPr>
            <w:t>4</w:t>
          </w:r>
        </w:fldSimple>
        <w:r w:rsidR="008A4D17">
          <w:t xml:space="preserve"> | </w:t>
        </w:r>
        <w:r w:rsidR="003D2EA7">
          <w:rPr>
            <w:color w:val="7F7F7F" w:themeColor="background1" w:themeShade="7F"/>
            <w:spacing w:val="60"/>
          </w:rPr>
          <w:t>4</w:t>
        </w:r>
      </w:p>
      <w:p w:rsidR="008A4D17" w:rsidRDefault="00926011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270" w:rsidRDefault="00574270" w:rsidP="00AB64DA">
      <w:pPr>
        <w:spacing w:after="0" w:line="240" w:lineRule="auto"/>
      </w:pPr>
      <w:r>
        <w:separator/>
      </w:r>
    </w:p>
  </w:footnote>
  <w:footnote w:type="continuationSeparator" w:id="1">
    <w:p w:rsidR="00574270" w:rsidRDefault="00574270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5EBA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A5568"/>
    <w:rsid w:val="000A56D1"/>
    <w:rsid w:val="000A7AE4"/>
    <w:rsid w:val="000A7F7B"/>
    <w:rsid w:val="000C2573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66190"/>
    <w:rsid w:val="001776CE"/>
    <w:rsid w:val="00182E97"/>
    <w:rsid w:val="001846E9"/>
    <w:rsid w:val="00193031"/>
    <w:rsid w:val="00193943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C78BE"/>
    <w:rsid w:val="001D10BF"/>
    <w:rsid w:val="001D533B"/>
    <w:rsid w:val="001E2276"/>
    <w:rsid w:val="001F0742"/>
    <w:rsid w:val="001F77B4"/>
    <w:rsid w:val="00206E47"/>
    <w:rsid w:val="00206E83"/>
    <w:rsid w:val="00207548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296A"/>
    <w:rsid w:val="002B78D9"/>
    <w:rsid w:val="002C19D4"/>
    <w:rsid w:val="002C233C"/>
    <w:rsid w:val="002C433C"/>
    <w:rsid w:val="002C53C2"/>
    <w:rsid w:val="002C61A7"/>
    <w:rsid w:val="002D2728"/>
    <w:rsid w:val="002E0218"/>
    <w:rsid w:val="002E1F48"/>
    <w:rsid w:val="002E5256"/>
    <w:rsid w:val="002E5D9D"/>
    <w:rsid w:val="002E669A"/>
    <w:rsid w:val="002E71EC"/>
    <w:rsid w:val="002F018E"/>
    <w:rsid w:val="002F4B7B"/>
    <w:rsid w:val="00302E76"/>
    <w:rsid w:val="00310C47"/>
    <w:rsid w:val="00312A4E"/>
    <w:rsid w:val="003155D8"/>
    <w:rsid w:val="0032414C"/>
    <w:rsid w:val="00327E92"/>
    <w:rsid w:val="00330A11"/>
    <w:rsid w:val="00332A3C"/>
    <w:rsid w:val="003364C8"/>
    <w:rsid w:val="00336A13"/>
    <w:rsid w:val="00342050"/>
    <w:rsid w:val="00343D2F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2EA7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3640"/>
    <w:rsid w:val="00424AED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2D78"/>
    <w:rsid w:val="00467D4D"/>
    <w:rsid w:val="00467F02"/>
    <w:rsid w:val="0047797B"/>
    <w:rsid w:val="004863B6"/>
    <w:rsid w:val="0049027D"/>
    <w:rsid w:val="00492D94"/>
    <w:rsid w:val="004A1AEB"/>
    <w:rsid w:val="004A262E"/>
    <w:rsid w:val="004A3EE8"/>
    <w:rsid w:val="004A6A14"/>
    <w:rsid w:val="004A7F43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3D58"/>
    <w:rsid w:val="005404FE"/>
    <w:rsid w:val="005422B6"/>
    <w:rsid w:val="0054611B"/>
    <w:rsid w:val="0055128C"/>
    <w:rsid w:val="00551D69"/>
    <w:rsid w:val="005566EF"/>
    <w:rsid w:val="0056382E"/>
    <w:rsid w:val="005642A5"/>
    <w:rsid w:val="005669C8"/>
    <w:rsid w:val="00572072"/>
    <w:rsid w:val="00574270"/>
    <w:rsid w:val="00575738"/>
    <w:rsid w:val="005811E5"/>
    <w:rsid w:val="00586710"/>
    <w:rsid w:val="005874ED"/>
    <w:rsid w:val="005904C2"/>
    <w:rsid w:val="0059321B"/>
    <w:rsid w:val="005974E6"/>
    <w:rsid w:val="005A0EF2"/>
    <w:rsid w:val="005A419C"/>
    <w:rsid w:val="005A7872"/>
    <w:rsid w:val="005A7DD7"/>
    <w:rsid w:val="005B42D9"/>
    <w:rsid w:val="005C25A9"/>
    <w:rsid w:val="005C3261"/>
    <w:rsid w:val="005C42C9"/>
    <w:rsid w:val="005D382B"/>
    <w:rsid w:val="005E0BE7"/>
    <w:rsid w:val="005F0014"/>
    <w:rsid w:val="005F191B"/>
    <w:rsid w:val="005F2EF8"/>
    <w:rsid w:val="005F555F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5D07"/>
    <w:rsid w:val="006677E4"/>
    <w:rsid w:val="006717BA"/>
    <w:rsid w:val="0067763D"/>
    <w:rsid w:val="00682CC2"/>
    <w:rsid w:val="00692B9F"/>
    <w:rsid w:val="00694F33"/>
    <w:rsid w:val="006A2BAA"/>
    <w:rsid w:val="006A407F"/>
    <w:rsid w:val="006A5C0F"/>
    <w:rsid w:val="006C1D49"/>
    <w:rsid w:val="006C20F3"/>
    <w:rsid w:val="006C5F8B"/>
    <w:rsid w:val="006C781A"/>
    <w:rsid w:val="006D16C3"/>
    <w:rsid w:val="006D39A4"/>
    <w:rsid w:val="006D39C9"/>
    <w:rsid w:val="006E7C5A"/>
    <w:rsid w:val="006F462D"/>
    <w:rsid w:val="0070184C"/>
    <w:rsid w:val="0070708D"/>
    <w:rsid w:val="0070746C"/>
    <w:rsid w:val="0071160B"/>
    <w:rsid w:val="007118CF"/>
    <w:rsid w:val="0071769A"/>
    <w:rsid w:val="007220D7"/>
    <w:rsid w:val="00732AC4"/>
    <w:rsid w:val="00735771"/>
    <w:rsid w:val="00736DD0"/>
    <w:rsid w:val="0074062D"/>
    <w:rsid w:val="00744073"/>
    <w:rsid w:val="00746D12"/>
    <w:rsid w:val="00747905"/>
    <w:rsid w:val="007535E7"/>
    <w:rsid w:val="00754303"/>
    <w:rsid w:val="007547DA"/>
    <w:rsid w:val="00760515"/>
    <w:rsid w:val="00760A2A"/>
    <w:rsid w:val="00766620"/>
    <w:rsid w:val="00767BCE"/>
    <w:rsid w:val="007749FA"/>
    <w:rsid w:val="00782743"/>
    <w:rsid w:val="007871E1"/>
    <w:rsid w:val="00787D9D"/>
    <w:rsid w:val="007914AF"/>
    <w:rsid w:val="00793986"/>
    <w:rsid w:val="007A2008"/>
    <w:rsid w:val="007A2B9E"/>
    <w:rsid w:val="007A43BE"/>
    <w:rsid w:val="007B0E5C"/>
    <w:rsid w:val="007B25C0"/>
    <w:rsid w:val="007C0446"/>
    <w:rsid w:val="007C0CDB"/>
    <w:rsid w:val="007C32AA"/>
    <w:rsid w:val="007C695C"/>
    <w:rsid w:val="007D01E4"/>
    <w:rsid w:val="007D4BBF"/>
    <w:rsid w:val="007E3D06"/>
    <w:rsid w:val="007E54CD"/>
    <w:rsid w:val="007E6FC7"/>
    <w:rsid w:val="007E75D3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26011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A29CB"/>
    <w:rsid w:val="009A5EBD"/>
    <w:rsid w:val="009B0F88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E7A1E"/>
    <w:rsid w:val="009F0E88"/>
    <w:rsid w:val="009F4819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37B1B"/>
    <w:rsid w:val="00A420A9"/>
    <w:rsid w:val="00A44E7D"/>
    <w:rsid w:val="00A57FD8"/>
    <w:rsid w:val="00A665C4"/>
    <w:rsid w:val="00A73D4E"/>
    <w:rsid w:val="00A76BDB"/>
    <w:rsid w:val="00A80FC1"/>
    <w:rsid w:val="00A81A3C"/>
    <w:rsid w:val="00A81D0A"/>
    <w:rsid w:val="00A85538"/>
    <w:rsid w:val="00A86B41"/>
    <w:rsid w:val="00A93F36"/>
    <w:rsid w:val="00A961E1"/>
    <w:rsid w:val="00A97F4C"/>
    <w:rsid w:val="00AA18DD"/>
    <w:rsid w:val="00AA3096"/>
    <w:rsid w:val="00AA4389"/>
    <w:rsid w:val="00AA528C"/>
    <w:rsid w:val="00AA5745"/>
    <w:rsid w:val="00AA7710"/>
    <w:rsid w:val="00AB1861"/>
    <w:rsid w:val="00AB35C6"/>
    <w:rsid w:val="00AB3E25"/>
    <w:rsid w:val="00AB64DA"/>
    <w:rsid w:val="00AB6A7C"/>
    <w:rsid w:val="00AC41F7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238AB"/>
    <w:rsid w:val="00B32706"/>
    <w:rsid w:val="00B37F5D"/>
    <w:rsid w:val="00B46773"/>
    <w:rsid w:val="00B47BB5"/>
    <w:rsid w:val="00B52D15"/>
    <w:rsid w:val="00B52F8A"/>
    <w:rsid w:val="00B55641"/>
    <w:rsid w:val="00B5782C"/>
    <w:rsid w:val="00B60ECA"/>
    <w:rsid w:val="00B6135A"/>
    <w:rsid w:val="00B62F21"/>
    <w:rsid w:val="00B707CD"/>
    <w:rsid w:val="00B857C1"/>
    <w:rsid w:val="00B951C6"/>
    <w:rsid w:val="00B96495"/>
    <w:rsid w:val="00B976EA"/>
    <w:rsid w:val="00BA3C5C"/>
    <w:rsid w:val="00BA501D"/>
    <w:rsid w:val="00BA7ED6"/>
    <w:rsid w:val="00BB20ED"/>
    <w:rsid w:val="00BB40B0"/>
    <w:rsid w:val="00BB5CE4"/>
    <w:rsid w:val="00BB5D1A"/>
    <w:rsid w:val="00BC1A69"/>
    <w:rsid w:val="00BC20C7"/>
    <w:rsid w:val="00BC2FFA"/>
    <w:rsid w:val="00BC4767"/>
    <w:rsid w:val="00BC4E0E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62DEF"/>
    <w:rsid w:val="00C77DE4"/>
    <w:rsid w:val="00C8207B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487C"/>
    <w:rsid w:val="00D14CE4"/>
    <w:rsid w:val="00D15008"/>
    <w:rsid w:val="00D253D8"/>
    <w:rsid w:val="00D2593C"/>
    <w:rsid w:val="00D3341A"/>
    <w:rsid w:val="00D421CE"/>
    <w:rsid w:val="00D50909"/>
    <w:rsid w:val="00D57E52"/>
    <w:rsid w:val="00D622AF"/>
    <w:rsid w:val="00D70B98"/>
    <w:rsid w:val="00D720F4"/>
    <w:rsid w:val="00D75671"/>
    <w:rsid w:val="00D82CFF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D0208"/>
    <w:rsid w:val="00DD0834"/>
    <w:rsid w:val="00DD5B52"/>
    <w:rsid w:val="00DE2D1D"/>
    <w:rsid w:val="00DE4043"/>
    <w:rsid w:val="00DE444F"/>
    <w:rsid w:val="00DE5DCC"/>
    <w:rsid w:val="00DE657C"/>
    <w:rsid w:val="00DF329A"/>
    <w:rsid w:val="00DF63FC"/>
    <w:rsid w:val="00DF6DC5"/>
    <w:rsid w:val="00DF7795"/>
    <w:rsid w:val="00E02AB7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3491"/>
    <w:rsid w:val="00E77CE0"/>
    <w:rsid w:val="00E854D3"/>
    <w:rsid w:val="00E85D58"/>
    <w:rsid w:val="00EA05DE"/>
    <w:rsid w:val="00EA0C03"/>
    <w:rsid w:val="00EA64C9"/>
    <w:rsid w:val="00EA69B0"/>
    <w:rsid w:val="00EB3A3B"/>
    <w:rsid w:val="00EC2EC8"/>
    <w:rsid w:val="00EC3F76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0F0E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2588"/>
    <w:rsid w:val="00FC3B83"/>
    <w:rsid w:val="00FD10B2"/>
    <w:rsid w:val="00FD1558"/>
    <w:rsid w:val="00FE3521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4132</TotalTime>
  <Pages>4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437</cp:revision>
  <cp:lastPrinted>2021-06-08T11:23:00Z</cp:lastPrinted>
  <dcterms:created xsi:type="dcterms:W3CDTF">2017-06-14T17:58:00Z</dcterms:created>
  <dcterms:modified xsi:type="dcterms:W3CDTF">2025-06-15T12:24:00Z</dcterms:modified>
</cp:coreProperties>
</file>