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</w:rPr>
      </w:pPr>
    </w:p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Default="00523D58" w:rsidP="00816728">
      <w:pPr>
        <w:jc w:val="both"/>
        <w:rPr>
          <w:rFonts w:cstheme="minorHAnsi"/>
          <w:b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Pr="00945279">
        <w:rPr>
          <w:rFonts w:cstheme="minorHAnsi"/>
          <w:b/>
          <w:sz w:val="20"/>
          <w:szCs w:val="20"/>
        </w:rPr>
        <w:t>9</w:t>
      </w:r>
      <w:r w:rsidRPr="00945279">
        <w:rPr>
          <w:rFonts w:cstheme="minorHAnsi"/>
          <w:b/>
          <w:sz w:val="20"/>
          <w:szCs w:val="20"/>
          <w:lang w:val="sr-Cyrl-CS"/>
        </w:rPr>
        <w:t xml:space="preserve"> -</w:t>
      </w:r>
      <w:r w:rsidRPr="00945279">
        <w:rPr>
          <w:rFonts w:cstheme="minorHAnsi"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Разни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прехрамбени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2C70C3" w:rsidRDefault="002C70C3" w:rsidP="002C70C3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Назив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понуђача</w:t>
      </w:r>
      <w:proofErr w:type="spellEnd"/>
      <w:r>
        <w:rPr>
          <w:rFonts w:cs="Calibri"/>
          <w:b/>
          <w:sz w:val="20"/>
          <w:szCs w:val="20"/>
        </w:rPr>
        <w:t>:______________________________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2933"/>
        <w:gridCol w:w="1142"/>
        <w:gridCol w:w="1132"/>
        <w:gridCol w:w="1130"/>
        <w:gridCol w:w="1122"/>
        <w:gridCol w:w="1263"/>
        <w:gridCol w:w="1395"/>
        <w:gridCol w:w="1768"/>
      </w:tblGrid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2" w:type="dxa"/>
          </w:tcPr>
          <w:p w:rsidR="00B2509D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22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395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јестиво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сунцокретово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Маслиново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7314EB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стони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Витал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млечни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Добро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јутро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B463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кристалан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4132EB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4132EB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коцка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,1кг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9F13A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33" w:type="dxa"/>
          </w:tcPr>
          <w:p w:rsidR="00816728" w:rsidRPr="00945279" w:rsidRDefault="00A420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30гр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EB4633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6D4E0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меко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гриз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Кукурузно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  <w:r w:rsidR="000D052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C17F2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Презле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C17F2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400</w:t>
            </w:r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945279">
              <w:rPr>
                <w:rFonts w:cstheme="minorHAnsi"/>
                <w:sz w:val="20"/>
                <w:szCs w:val="20"/>
              </w:rPr>
              <w:t>оштро</w:t>
            </w:r>
            <w:proofErr w:type="spellEnd"/>
            <w:r w:rsidR="00DC1EBE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</w:t>
            </w:r>
            <w:r w:rsidR="009D20FD" w:rsidRPr="00945279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2500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>,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косо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945279">
              <w:rPr>
                <w:rFonts w:cstheme="minorHAnsi"/>
                <w:sz w:val="20"/>
                <w:szCs w:val="20"/>
              </w:rPr>
              <w:t>сечене</w:t>
            </w:r>
            <w:proofErr w:type="spellEnd"/>
            <w:r w:rsidR="0008379F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D20FD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33" w:type="dxa"/>
          </w:tcPr>
          <w:p w:rsidR="00816728" w:rsidRPr="00945279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Шпагете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E65E0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,“Фиделинка”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танки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A41005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A41005">
              <w:rPr>
                <w:rFonts w:cstheme="minorHAnsi"/>
                <w:sz w:val="20"/>
                <w:szCs w:val="20"/>
              </w:rPr>
              <w:t xml:space="preserve"> 1кг</w:t>
            </w:r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баклаву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E65E0C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E65E0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Т-850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полубели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5000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33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Т-500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 0,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E65E0C" w:rsidRDefault="00E65E0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EBE" w:rsidRPr="00945279" w:rsidTr="00DC1EBE">
        <w:tc>
          <w:tcPr>
            <w:tcW w:w="1291" w:type="dxa"/>
          </w:tcPr>
          <w:p w:rsidR="00DC1EBE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93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мекињама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0,5</w:t>
            </w:r>
            <w:r w:rsidR="009D20FD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DC1EBE" w:rsidRPr="00945279" w:rsidRDefault="001A5C2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DC1EBE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DC1EBE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120гр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1A5C2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90гр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D20FD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1A5C2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Блок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табла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погачица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5461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 100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гр -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јабука-цимет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вишње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празна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</w:t>
            </w:r>
            <w:r w:rsidR="00816728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Ролница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100гр -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C19EE" w:rsidRDefault="004C19E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120гр -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Погачице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лепиње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 150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</w:t>
            </w:r>
            <w:proofErr w:type="spellEnd"/>
            <w:r w:rsidR="00206E83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06E83" w:rsidRPr="00945279">
              <w:rPr>
                <w:rFonts w:cstheme="minorHAnsi"/>
                <w:sz w:val="20"/>
                <w:szCs w:val="20"/>
              </w:rPr>
              <w:t>печене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9549A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Замрзнуто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лиснато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Земичка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60гр,</w:t>
            </w:r>
            <w:r w:rsidR="005F2EF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Бибер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Ванилин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10гр,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44. 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тари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Оригано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Коријандер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зрну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Лимонтус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50.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Ловоров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5/1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црвена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Алева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  <w:r w:rsidR="003C298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Туцана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љута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суџук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1/1,“Алева”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Пудинг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ванила,чоколада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Сенф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CE463C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1290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бикарбона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Вегета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Ц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F73E66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14</w:t>
            </w:r>
            <w:r w:rsidR="003C298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Цимет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Квасац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коцкица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42гр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пециво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</w:t>
            </w:r>
            <w:proofErr w:type="spellStart"/>
            <w:r w:rsidR="007D307B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D307B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</w:rPr>
              <w:t xml:space="preserve">10гр,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60.</w:t>
            </w:r>
          </w:p>
        </w:tc>
        <w:tc>
          <w:tcPr>
            <w:tcW w:w="2933" w:type="dxa"/>
          </w:tcPr>
          <w:p w:rsidR="00816728" w:rsidRPr="00945279" w:rsidRDefault="0019303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Жу-жу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Желатин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Густин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Сусам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Супа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</w:t>
            </w:r>
            <w:r w:rsidR="00F13F7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13F74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517D62">
              <w:rPr>
                <w:rFonts w:cstheme="minorHAnsi"/>
                <w:sz w:val="20"/>
                <w:szCs w:val="20"/>
              </w:rPr>
              <w:t>48</w:t>
            </w:r>
            <w:r w:rsidR="00F13F74">
              <w:rPr>
                <w:rFonts w:cstheme="minorHAnsi"/>
                <w:sz w:val="20"/>
                <w:szCs w:val="20"/>
              </w:rPr>
              <w:t xml:space="preserve">гр до </w:t>
            </w:r>
            <w:r w:rsidRPr="00945279">
              <w:rPr>
                <w:rFonts w:cstheme="minorHAnsi"/>
                <w:sz w:val="20"/>
                <w:szCs w:val="20"/>
              </w:rPr>
              <w:t>60гр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193031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кухињска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јодирна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и 25/1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Сирће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алкохолно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Чај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20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камилица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5C42C9" w:rsidRPr="00945279"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A5731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6A5731">
              <w:rPr>
                <w:rFonts w:cstheme="minorHAnsi"/>
                <w:sz w:val="20"/>
                <w:szCs w:val="20"/>
              </w:rPr>
              <w:t xml:space="preserve"> 1кг</w:t>
            </w:r>
            <w:r w:rsidR="00E41630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5D382B" w:rsidRPr="00945279">
              <w:rPr>
                <w:rFonts w:cstheme="minorHAnsi"/>
                <w:sz w:val="20"/>
                <w:szCs w:val="20"/>
              </w:rPr>
              <w:t xml:space="preserve">"Petit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beur</w:t>
            </w:r>
            <w:r w:rsidR="00ED4183" w:rsidRPr="00945279">
              <w:rPr>
                <w:rFonts w:cstheme="minorHAnsi"/>
                <w:sz w:val="20"/>
                <w:szCs w:val="20"/>
              </w:rPr>
              <w:t>r</w:t>
            </w:r>
            <w:r w:rsidR="005D382B" w:rsidRPr="00945279">
              <w:rPr>
                <w:rFonts w:cstheme="minorHAnsi"/>
                <w:sz w:val="20"/>
                <w:szCs w:val="20"/>
              </w:rPr>
              <w:t>e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>", "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Bevita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classic"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5D382B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D382B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72.</w:t>
            </w:r>
          </w:p>
        </w:tc>
        <w:tc>
          <w:tcPr>
            <w:tcW w:w="2933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5</w:t>
            </w:r>
            <w:r w:rsidR="00816728" w:rsidRPr="00945279">
              <w:rPr>
                <w:rFonts w:cstheme="minorHAnsi"/>
                <w:sz w:val="20"/>
                <w:szCs w:val="20"/>
              </w:rPr>
              <w:t>/1</w:t>
            </w:r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10/1,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Мајонез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FF5E28">
              <w:rPr>
                <w:rFonts w:cstheme="minorHAnsi"/>
                <w:sz w:val="20"/>
                <w:szCs w:val="20"/>
              </w:rPr>
              <w:t>5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  <w:r w:rsidR="00153F23">
              <w:rPr>
                <w:rFonts w:cstheme="minorHAnsi"/>
                <w:sz w:val="20"/>
                <w:szCs w:val="20"/>
              </w:rPr>
              <w:t>4</w:t>
            </w:r>
            <w:r w:rsidR="003C298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30гр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206E83" w:rsidRPr="00945279">
              <w:rPr>
                <w:rFonts w:cstheme="minorHAnsi"/>
                <w:sz w:val="20"/>
                <w:szCs w:val="20"/>
              </w:rPr>
              <w:t>00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933" w:type="dxa"/>
          </w:tcPr>
          <w:p w:rsidR="00816728" w:rsidRPr="00945279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Штрудла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маком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5C42C9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Сардина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125гр,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потезом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00194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Ратлук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80.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Екстрати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разних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арома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спреју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082A09" w:rsidRPr="00945279">
              <w:rPr>
                <w:rFonts w:cstheme="minorHAnsi"/>
                <w:sz w:val="20"/>
                <w:szCs w:val="20"/>
              </w:rPr>
              <w:t>250гр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00194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DC1EBE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82.</w:t>
            </w:r>
          </w:p>
        </w:tc>
        <w:tc>
          <w:tcPr>
            <w:tcW w:w="2933" w:type="dxa"/>
          </w:tcPr>
          <w:p w:rsidR="00816728" w:rsidRPr="00945279" w:rsidRDefault="009E57F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Кечап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боца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500г</w:t>
            </w:r>
            <w:r w:rsidR="00816728"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FF5E2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83.</w:t>
            </w:r>
          </w:p>
        </w:tc>
        <w:tc>
          <w:tcPr>
            <w:tcW w:w="2933" w:type="dxa"/>
          </w:tcPr>
          <w:p w:rsidR="00816728" w:rsidRPr="006A5731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Обланда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84.</w:t>
            </w:r>
          </w:p>
        </w:tc>
        <w:tc>
          <w:tcPr>
            <w:tcW w:w="2933" w:type="dxa"/>
          </w:tcPr>
          <w:p w:rsidR="00816728" w:rsidRPr="00945279" w:rsidRDefault="00D93A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Мариниране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печурке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целе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945279">
              <w:rPr>
                <w:rFonts w:cstheme="minorHAnsi"/>
                <w:sz w:val="20"/>
                <w:szCs w:val="20"/>
              </w:rPr>
              <w:t>0.7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AB6A7C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85.</w:t>
            </w:r>
          </w:p>
        </w:tc>
        <w:tc>
          <w:tcPr>
            <w:tcW w:w="2933" w:type="dxa"/>
          </w:tcPr>
          <w:p w:rsidR="00816728" w:rsidRPr="00945279" w:rsidRDefault="006864D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меш</w:t>
            </w:r>
            <w:proofErr w:type="spellEnd"/>
            <w:r>
              <w:rPr>
                <w:rFonts w:cstheme="minorHAnsi"/>
                <w:sz w:val="20"/>
                <w:szCs w:val="20"/>
                <w:lang/>
              </w:rPr>
              <w:t>е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ње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100гр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C42C9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86.</w:t>
            </w:r>
          </w:p>
        </w:tc>
        <w:tc>
          <w:tcPr>
            <w:tcW w:w="2933" w:type="dxa"/>
          </w:tcPr>
          <w:p w:rsidR="00816728" w:rsidRPr="00945279" w:rsidRDefault="006864D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меш</w:t>
            </w:r>
            <w:proofErr w:type="spellEnd"/>
            <w:r>
              <w:rPr>
                <w:rFonts w:cstheme="minorHAnsi"/>
                <w:sz w:val="20"/>
                <w:szCs w:val="20"/>
                <w:lang/>
              </w:rPr>
              <w:t>е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ње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,  у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71EC"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2E71EC" w:rsidRPr="00945279">
              <w:rPr>
                <w:rFonts w:cstheme="minorHAnsi"/>
                <w:sz w:val="20"/>
                <w:szCs w:val="20"/>
              </w:rPr>
              <w:t xml:space="preserve"> 100гр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87.</w:t>
            </w:r>
          </w:p>
        </w:tc>
        <w:tc>
          <w:tcPr>
            <w:tcW w:w="2933" w:type="dxa"/>
          </w:tcPr>
          <w:p w:rsidR="00816728" w:rsidRPr="00945279" w:rsidRDefault="003155D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Еуро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F7191B" w:rsidRPr="0094527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нутела</w:t>
            </w:r>
            <w:proofErr w:type="spellEnd"/>
            <w:r w:rsidR="00F7191B" w:rsidRPr="00945279">
              <w:rPr>
                <w:rFonts w:cstheme="minorHAnsi"/>
                <w:sz w:val="20"/>
                <w:szCs w:val="20"/>
              </w:rPr>
              <w:t>”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неслан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F73E66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89. 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слан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90.</w:t>
            </w:r>
          </w:p>
        </w:tc>
        <w:tc>
          <w:tcPr>
            <w:tcW w:w="2933" w:type="dxa"/>
          </w:tcPr>
          <w:p w:rsidR="00816728" w:rsidRPr="00C6016E" w:rsidRDefault="005C42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</w:t>
            </w:r>
            <w:r w:rsidR="00816728" w:rsidRPr="00945279">
              <w:rPr>
                <w:rFonts w:cstheme="minorHAnsi"/>
                <w:sz w:val="20"/>
                <w:szCs w:val="20"/>
              </w:rPr>
              <w:t>релив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топинг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C6016E">
              <w:rPr>
                <w:rFonts w:cstheme="minorHAnsi"/>
                <w:sz w:val="20"/>
                <w:szCs w:val="20"/>
              </w:rPr>
              <w:t>900гр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A64C9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смокве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шљиве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CC133D">
        <w:trPr>
          <w:trHeight w:val="539"/>
        </w:trPr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Орах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очишћени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0607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Лешник</w:t>
            </w:r>
            <w:proofErr w:type="spellEnd"/>
            <w:r w:rsidR="002E021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E0218" w:rsidRPr="00945279">
              <w:rPr>
                <w:rFonts w:cstheme="minorHAnsi"/>
                <w:sz w:val="20"/>
                <w:szCs w:val="20"/>
              </w:rPr>
              <w:t>очишћен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DC1EBE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C298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Кокосово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3/1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3C298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97.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Пиринач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531A10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98.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Пасуљ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43541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7C40C3">
              <w:rPr>
                <w:rFonts w:cstheme="minorHAnsi"/>
                <w:sz w:val="20"/>
                <w:szCs w:val="20"/>
              </w:rPr>
              <w:t>5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99.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колут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500-</w:t>
            </w:r>
          </w:p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600гр</w:t>
            </w:r>
          </w:p>
        </w:tc>
        <w:tc>
          <w:tcPr>
            <w:tcW w:w="114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100.</w:t>
            </w:r>
          </w:p>
        </w:tc>
        <w:tc>
          <w:tcPr>
            <w:tcW w:w="2933" w:type="dxa"/>
          </w:tcPr>
          <w:p w:rsidR="00816728" w:rsidRPr="00945279" w:rsidRDefault="00764D49" w:rsidP="00764D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спиралa</w:t>
            </w:r>
            <w:proofErr w:type="spellEnd"/>
            <w:r w:rsidR="00AF0692" w:rsidRPr="00945279">
              <w:rPr>
                <w:rFonts w:cstheme="minorHAnsi"/>
                <w:sz w:val="20"/>
                <w:szCs w:val="20"/>
              </w:rPr>
              <w:t>,</w:t>
            </w:r>
            <w:r w:rsidR="00F67129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67129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F67129">
              <w:rPr>
                <w:rFonts w:cstheme="minorHAnsi"/>
                <w:sz w:val="20"/>
                <w:szCs w:val="20"/>
              </w:rPr>
              <w:t xml:space="preserve"> 1кг,</w:t>
            </w:r>
            <w:r w:rsidR="00AF0692"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="005048B6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TRICOLORE </w:t>
            </w:r>
            <w:r w:rsidR="005048B6">
              <w:rPr>
                <w:rFonts w:cstheme="minorHAnsi"/>
                <w:sz w:val="20"/>
                <w:szCs w:val="20"/>
              </w:rPr>
              <w:t>FUSILLI DURUM</w:t>
            </w:r>
            <w:r w:rsidR="00C441C4"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C441C4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441C4"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816728" w:rsidRPr="00945279" w:rsidRDefault="00236E0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441C4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101.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бомбоне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микс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9A4C9D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102.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Бисквит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воћним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желеом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наранџе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преливом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2/1, “Jaffa cakes”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одговајуће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A85538" w:rsidRPr="00945279">
              <w:rPr>
                <w:rFonts w:cstheme="minorHAnsi"/>
                <w:sz w:val="20"/>
                <w:szCs w:val="20"/>
              </w:rPr>
              <w:t>2</w:t>
            </w:r>
            <w:r w:rsidR="00816728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103.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Интегрално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брашно,1/1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104.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Соја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комадима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105.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Пишкоте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4/1</w:t>
            </w:r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2B556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8551D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DC1EBE">
        <w:tc>
          <w:tcPr>
            <w:tcW w:w="1291" w:type="dxa"/>
          </w:tcPr>
          <w:p w:rsidR="00816728" w:rsidRPr="00945279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106.</w:t>
            </w:r>
          </w:p>
        </w:tc>
        <w:tc>
          <w:tcPr>
            <w:tcW w:w="2933" w:type="dxa"/>
          </w:tcPr>
          <w:p w:rsidR="00816728" w:rsidRPr="00945279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Ситни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домаћи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колачи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945279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  <w:r w:rsidR="00531A10">
              <w:rPr>
                <w:rFonts w:cstheme="minorHAnsi"/>
                <w:sz w:val="20"/>
                <w:szCs w:val="20"/>
              </w:rPr>
              <w:t>2</w:t>
            </w:r>
            <w:r w:rsidR="00DC1EBE" w:rsidRPr="00945279">
              <w:rPr>
                <w:rFonts w:cstheme="minorHAnsi"/>
                <w:sz w:val="20"/>
                <w:szCs w:val="20"/>
              </w:rPr>
              <w:t>0</w:t>
            </w:r>
            <w:r w:rsidR="00206E83" w:rsidRPr="0094527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5410" w:rsidRPr="00945279" w:rsidTr="00DC1EBE">
        <w:tc>
          <w:tcPr>
            <w:tcW w:w="1291" w:type="dxa"/>
          </w:tcPr>
          <w:p w:rsidR="00265410" w:rsidRPr="00945279" w:rsidRDefault="00265410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107.</w:t>
            </w:r>
          </w:p>
        </w:tc>
        <w:tc>
          <w:tcPr>
            <w:tcW w:w="2933" w:type="dxa"/>
          </w:tcPr>
          <w:p w:rsidR="00265410" w:rsidRPr="00945279" w:rsidRDefault="00265410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рибља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65410" w:rsidRPr="00945279" w:rsidRDefault="008C49F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496DE7">
              <w:rPr>
                <w:rFonts w:cstheme="minorHAnsi"/>
                <w:sz w:val="20"/>
                <w:szCs w:val="20"/>
              </w:rPr>
              <w:t>0</w:t>
            </w:r>
            <w:r w:rsidR="00265410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65410" w:rsidRPr="00945279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108.</w:t>
            </w:r>
          </w:p>
        </w:tc>
        <w:tc>
          <w:tcPr>
            <w:tcW w:w="2933" w:type="dxa"/>
          </w:tcPr>
          <w:p w:rsidR="00206E83" w:rsidRPr="00496DE7" w:rsidRDefault="00206E83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Подлога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пицу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пречник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20</w:t>
            </w:r>
            <w:r w:rsidR="00FD7D45">
              <w:rPr>
                <w:rFonts w:cstheme="minorHAnsi"/>
                <w:sz w:val="20"/>
                <w:szCs w:val="20"/>
              </w:rPr>
              <w:t>цм</w:t>
            </w:r>
            <w:r w:rsidR="00496DE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96DE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496DE7">
              <w:rPr>
                <w:rFonts w:cstheme="minorHAnsi"/>
                <w:sz w:val="20"/>
                <w:szCs w:val="20"/>
              </w:rPr>
              <w:t xml:space="preserve"> 24цм</w:t>
            </w:r>
          </w:p>
        </w:tc>
        <w:tc>
          <w:tcPr>
            <w:tcW w:w="114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1500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945279" w:rsidTr="00DC1EBE">
        <w:tc>
          <w:tcPr>
            <w:tcW w:w="1291" w:type="dxa"/>
          </w:tcPr>
          <w:p w:rsidR="00206E83" w:rsidRPr="00945279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109.</w:t>
            </w:r>
          </w:p>
        </w:tc>
        <w:tc>
          <w:tcPr>
            <w:tcW w:w="2933" w:type="dxa"/>
          </w:tcPr>
          <w:p w:rsidR="00206E83" w:rsidRPr="00945279" w:rsidRDefault="00EA311E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</w:t>
            </w:r>
            <w:r w:rsidR="00206E83" w:rsidRPr="00945279">
              <w:rPr>
                <w:rFonts w:cstheme="minorHAnsi"/>
                <w:sz w:val="20"/>
                <w:szCs w:val="20"/>
              </w:rPr>
              <w:t>азање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1769A"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1769A" w:rsidRPr="00945279">
              <w:rPr>
                <w:rFonts w:cstheme="minorHAnsi"/>
                <w:sz w:val="20"/>
                <w:szCs w:val="20"/>
              </w:rPr>
              <w:t xml:space="preserve"> 500гр</w:t>
            </w:r>
          </w:p>
        </w:tc>
        <w:tc>
          <w:tcPr>
            <w:tcW w:w="1142" w:type="dxa"/>
          </w:tcPr>
          <w:p w:rsidR="00206E83" w:rsidRPr="00945279" w:rsidRDefault="00F922A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206E83" w:rsidRPr="00FD7D45" w:rsidRDefault="00FD7D4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945279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441C4" w:rsidRPr="00945279" w:rsidTr="00DC1EBE">
        <w:tc>
          <w:tcPr>
            <w:tcW w:w="1291" w:type="dxa"/>
          </w:tcPr>
          <w:p w:rsidR="00C441C4" w:rsidRPr="00945279" w:rsidRDefault="00C441C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110.</w:t>
            </w:r>
          </w:p>
        </w:tc>
        <w:tc>
          <w:tcPr>
            <w:tcW w:w="2933" w:type="dxa"/>
          </w:tcPr>
          <w:p w:rsidR="00C441C4" w:rsidRPr="00945279" w:rsidRDefault="00C441C4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Минут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120гр</w:t>
            </w:r>
          </w:p>
        </w:tc>
        <w:tc>
          <w:tcPr>
            <w:tcW w:w="1142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C441C4" w:rsidRPr="00FD7D45" w:rsidRDefault="00455D3E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FD7D4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C441C4" w:rsidRPr="00945279" w:rsidRDefault="00C441C4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2E97" w:rsidRPr="00945279" w:rsidTr="00DC1EBE">
        <w:tc>
          <w:tcPr>
            <w:tcW w:w="1291" w:type="dxa"/>
          </w:tcPr>
          <w:p w:rsidR="00182E97" w:rsidRPr="00945279" w:rsidRDefault="00F44134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111</w:t>
            </w:r>
            <w:r w:rsidR="00182E97" w:rsidRPr="0094527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5904C2" w:rsidRPr="00945279" w:rsidRDefault="005904C2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Чоколадирано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медено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колач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боје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преливен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тамном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чоколадом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укус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3799" w:rsidRPr="00945279">
              <w:rPr>
                <w:rFonts w:eastAsia="Times New Roman" w:cs="Times New Roman"/>
                <w:sz w:val="20"/>
                <w:szCs w:val="20"/>
              </w:rPr>
              <w:t>медењака</w:t>
            </w:r>
            <w:proofErr w:type="spellEnd"/>
            <w:r w:rsidR="001C3799" w:rsidRPr="00945279">
              <w:rPr>
                <w:rFonts w:eastAsia="Times New Roman" w:cs="Times New Roman"/>
                <w:sz w:val="20"/>
                <w:szCs w:val="20"/>
              </w:rPr>
              <w:t>;</w:t>
            </w:r>
            <w:r w:rsidRPr="00945279">
              <w:rPr>
                <w:rFonts w:eastAsia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облику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срца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воћно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пуњење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малина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тежина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једног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комада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Times New Roman" w:cs="Times New Roman"/>
                <w:sz w:val="20"/>
                <w:szCs w:val="20"/>
              </w:rPr>
              <w:t>је</w:t>
            </w:r>
            <w:proofErr w:type="spellEnd"/>
            <w:r w:rsidRPr="00945279">
              <w:rPr>
                <w:rFonts w:eastAsia="Times New Roman" w:cs="Times New Roman"/>
                <w:sz w:val="20"/>
                <w:szCs w:val="20"/>
              </w:rPr>
              <w:t xml:space="preserve"> 65гр</w:t>
            </w:r>
          </w:p>
          <w:p w:rsidR="00182E97" w:rsidRPr="00945279" w:rsidRDefault="00182E97" w:rsidP="00590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182E97" w:rsidRPr="00945279" w:rsidRDefault="008C49F8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FD7D45">
              <w:rPr>
                <w:rFonts w:cstheme="minorHAnsi"/>
                <w:sz w:val="20"/>
                <w:szCs w:val="20"/>
              </w:rPr>
              <w:t>0</w:t>
            </w:r>
            <w:r w:rsidR="005904C2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182E97" w:rsidRPr="00945279" w:rsidRDefault="00182E97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134"/>
      </w:tblGrid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c>
          <w:tcPr>
            <w:tcW w:w="7621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B7B6C" w:rsidRDefault="001B7B6C" w:rsidP="00816728">
      <w:pPr>
        <w:rPr>
          <w:rFonts w:cstheme="minorHAnsi"/>
          <w:b/>
          <w:sz w:val="20"/>
          <w:szCs w:val="20"/>
          <w:lang w:val="ru-RU"/>
        </w:rPr>
      </w:pPr>
    </w:p>
    <w:p w:rsidR="00816728" w:rsidRPr="00945279" w:rsidRDefault="00F922AF" w:rsidP="0081672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2D33BB" w:rsidRDefault="004E0042" w:rsidP="006A5731">
      <w:pPr>
        <w:suppressAutoHyphens/>
        <w:jc w:val="both"/>
        <w:rPr>
          <w:rFonts w:cs="Calibri"/>
          <w:sz w:val="20"/>
          <w:szCs w:val="20"/>
          <w:lang w:val="sr-Cyrl-CS" w:eastAsia="ar-SA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  <w:r w:rsidR="006A5731" w:rsidRPr="006A5731">
        <w:rPr>
          <w:rFonts w:cs="Calibri"/>
          <w:sz w:val="20"/>
          <w:szCs w:val="20"/>
          <w:lang w:val="sr-Cyrl-CS" w:eastAsia="ar-SA"/>
        </w:rPr>
        <w:t xml:space="preserve"> </w:t>
      </w:r>
    </w:p>
    <w:p w:rsidR="004E0042" w:rsidRPr="002D33BB" w:rsidRDefault="002D33BB" w:rsidP="002D33BB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 xml:space="preserve"> Обратити пажњу на члан 4. модела уговора којим је дефинисана промена цена</w:t>
      </w:r>
      <w:r w:rsidR="006A5731" w:rsidRPr="002D33BB">
        <w:rPr>
          <w:rFonts w:cs="Calibri"/>
          <w:b/>
          <w:sz w:val="20"/>
          <w:szCs w:val="20"/>
          <w:u w:val="single"/>
          <w:lang w:val="sr-Cyrl-CS" w:eastAsia="ar-SA"/>
        </w:rPr>
        <w:t>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945279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3626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54B13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  <w:r w:rsidRPr="0094527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16728" w:rsidRPr="002D33BB" w:rsidRDefault="00816728" w:rsidP="00816728">
      <w:pPr>
        <w:jc w:val="both"/>
        <w:rPr>
          <w:rFonts w:cstheme="minorHAnsi"/>
          <w:b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73E66" w:rsidRPr="00F93733" w:rsidRDefault="00F73E66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F93733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F9373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F9373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864D0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 20.,</w:t>
            </w:r>
            <w:r w:rsidR="00F73E6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21.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и 22.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</w:t>
            </w:r>
            <w:r w:rsidRPr="00F93733">
              <w:rPr>
                <w:rFonts w:cstheme="minorHAnsi"/>
                <w:iCs/>
                <w:sz w:val="20"/>
                <w:szCs w:val="20"/>
              </w:rPr>
              <w:t>к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  <w:tr w:rsidR="00F73E66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F93733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</w:t>
            </w:r>
            <w:r w:rsidR="00864D06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23. и 24</w:t>
            </w:r>
            <w:r w:rsidR="00BE6D38" w:rsidRPr="00F93733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F93733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дв</w:t>
            </w:r>
            <w:r w:rsidR="00F33E5C" w:rsidRPr="00F93733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понедељка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F937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F93733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F93733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F93733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</w:tbl>
    <w:p w:rsidR="00EA64C9" w:rsidRPr="00945279" w:rsidRDefault="00EA64C9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EA64C9" w:rsidRPr="00E13283" w:rsidRDefault="00523D58" w:rsidP="00E13283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</w:p>
    <w:sectPr w:rsidR="00EA64C9" w:rsidRPr="00E13283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E07" w:rsidRDefault="00236E07" w:rsidP="00AB64DA">
      <w:pPr>
        <w:spacing w:after="0" w:line="240" w:lineRule="auto"/>
      </w:pPr>
      <w:r>
        <w:separator/>
      </w:r>
    </w:p>
  </w:endnote>
  <w:endnote w:type="continuationSeparator" w:id="1">
    <w:p w:rsidR="00236E07" w:rsidRDefault="00236E07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36E07" w:rsidRDefault="00AC582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864D2">
            <w:rPr>
              <w:noProof/>
            </w:rPr>
            <w:t>7</w:t>
          </w:r>
        </w:fldSimple>
        <w:r w:rsidR="00236E07">
          <w:t xml:space="preserve"> |10</w:t>
        </w:r>
      </w:p>
      <w:p w:rsidR="00236E07" w:rsidRDefault="00AC582B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236E07" w:rsidRDefault="00236E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E07" w:rsidRDefault="00236E07" w:rsidP="00AB64DA">
      <w:pPr>
        <w:spacing w:after="0" w:line="240" w:lineRule="auto"/>
      </w:pPr>
      <w:r>
        <w:separator/>
      </w:r>
    </w:p>
  </w:footnote>
  <w:footnote w:type="continuationSeparator" w:id="1">
    <w:p w:rsidR="00236E07" w:rsidRDefault="00236E07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194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551D"/>
    <w:rsid w:val="000874FC"/>
    <w:rsid w:val="00091B7F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53F23"/>
    <w:rsid w:val="001776CE"/>
    <w:rsid w:val="00182E97"/>
    <w:rsid w:val="001846E9"/>
    <w:rsid w:val="00193031"/>
    <w:rsid w:val="00194938"/>
    <w:rsid w:val="001969AD"/>
    <w:rsid w:val="001A2989"/>
    <w:rsid w:val="001A5C20"/>
    <w:rsid w:val="001A6C00"/>
    <w:rsid w:val="001B2FEC"/>
    <w:rsid w:val="001B38C6"/>
    <w:rsid w:val="001B4A58"/>
    <w:rsid w:val="001B73C9"/>
    <w:rsid w:val="001B7B6C"/>
    <w:rsid w:val="001C3799"/>
    <w:rsid w:val="001C3C3A"/>
    <w:rsid w:val="001C5A50"/>
    <w:rsid w:val="001D10BF"/>
    <w:rsid w:val="001D533B"/>
    <w:rsid w:val="001E2276"/>
    <w:rsid w:val="001F0742"/>
    <w:rsid w:val="001F77B4"/>
    <w:rsid w:val="002004B4"/>
    <w:rsid w:val="00206E47"/>
    <w:rsid w:val="00206E83"/>
    <w:rsid w:val="00210E62"/>
    <w:rsid w:val="002115AD"/>
    <w:rsid w:val="002134D4"/>
    <w:rsid w:val="002177C6"/>
    <w:rsid w:val="002265E3"/>
    <w:rsid w:val="00233B02"/>
    <w:rsid w:val="00236120"/>
    <w:rsid w:val="00236E07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5568"/>
    <w:rsid w:val="002B78D9"/>
    <w:rsid w:val="002C19D4"/>
    <w:rsid w:val="002C233C"/>
    <w:rsid w:val="002C53C2"/>
    <w:rsid w:val="002C70C3"/>
    <w:rsid w:val="002D2728"/>
    <w:rsid w:val="002D33BB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2156"/>
    <w:rsid w:val="00336A13"/>
    <w:rsid w:val="00342050"/>
    <w:rsid w:val="00343D2F"/>
    <w:rsid w:val="003515E9"/>
    <w:rsid w:val="00362671"/>
    <w:rsid w:val="00363C9B"/>
    <w:rsid w:val="003653DD"/>
    <w:rsid w:val="003805E0"/>
    <w:rsid w:val="00380C7B"/>
    <w:rsid w:val="00381916"/>
    <w:rsid w:val="00383745"/>
    <w:rsid w:val="00383EFC"/>
    <w:rsid w:val="00387D26"/>
    <w:rsid w:val="00390B4A"/>
    <w:rsid w:val="003947CD"/>
    <w:rsid w:val="003A70F9"/>
    <w:rsid w:val="003B1BB9"/>
    <w:rsid w:val="003B388E"/>
    <w:rsid w:val="003B489B"/>
    <w:rsid w:val="003C2989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32EB"/>
    <w:rsid w:val="0041518D"/>
    <w:rsid w:val="00417D13"/>
    <w:rsid w:val="004212C9"/>
    <w:rsid w:val="00422B13"/>
    <w:rsid w:val="00423B03"/>
    <w:rsid w:val="00425425"/>
    <w:rsid w:val="00425B41"/>
    <w:rsid w:val="004268E9"/>
    <w:rsid w:val="004279C3"/>
    <w:rsid w:val="00435412"/>
    <w:rsid w:val="004362CF"/>
    <w:rsid w:val="0043790E"/>
    <w:rsid w:val="00440464"/>
    <w:rsid w:val="004460AA"/>
    <w:rsid w:val="00446C70"/>
    <w:rsid w:val="00447349"/>
    <w:rsid w:val="00451B5B"/>
    <w:rsid w:val="00453DB6"/>
    <w:rsid w:val="00455D3E"/>
    <w:rsid w:val="00460EC3"/>
    <w:rsid w:val="00467D4D"/>
    <w:rsid w:val="00467F02"/>
    <w:rsid w:val="00475626"/>
    <w:rsid w:val="0047797B"/>
    <w:rsid w:val="004863B6"/>
    <w:rsid w:val="0049027D"/>
    <w:rsid w:val="00492D94"/>
    <w:rsid w:val="00496DE7"/>
    <w:rsid w:val="004A1AEB"/>
    <w:rsid w:val="004A262E"/>
    <w:rsid w:val="004A3177"/>
    <w:rsid w:val="004A3EE8"/>
    <w:rsid w:val="004A6A14"/>
    <w:rsid w:val="004B04D1"/>
    <w:rsid w:val="004B1464"/>
    <w:rsid w:val="004B6D6B"/>
    <w:rsid w:val="004C0162"/>
    <w:rsid w:val="004C19EE"/>
    <w:rsid w:val="004D42B9"/>
    <w:rsid w:val="004D61D7"/>
    <w:rsid w:val="004E0042"/>
    <w:rsid w:val="004E2218"/>
    <w:rsid w:val="004E418D"/>
    <w:rsid w:val="004E4BF6"/>
    <w:rsid w:val="004F376A"/>
    <w:rsid w:val="004F5A28"/>
    <w:rsid w:val="0050245A"/>
    <w:rsid w:val="005048B6"/>
    <w:rsid w:val="00512D8F"/>
    <w:rsid w:val="005138D7"/>
    <w:rsid w:val="00517D62"/>
    <w:rsid w:val="00523D58"/>
    <w:rsid w:val="00531A10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864D2"/>
    <w:rsid w:val="00694F33"/>
    <w:rsid w:val="006A0E62"/>
    <w:rsid w:val="006A2BAA"/>
    <w:rsid w:val="006A407F"/>
    <w:rsid w:val="006A5731"/>
    <w:rsid w:val="006C1D49"/>
    <w:rsid w:val="006C20F3"/>
    <w:rsid w:val="006C5F8B"/>
    <w:rsid w:val="006C781A"/>
    <w:rsid w:val="006D39A4"/>
    <w:rsid w:val="006D39C9"/>
    <w:rsid w:val="006D4E04"/>
    <w:rsid w:val="006E7C5A"/>
    <w:rsid w:val="006F462D"/>
    <w:rsid w:val="0070708D"/>
    <w:rsid w:val="0070746C"/>
    <w:rsid w:val="0071160B"/>
    <w:rsid w:val="007118CF"/>
    <w:rsid w:val="0071769A"/>
    <w:rsid w:val="007220D7"/>
    <w:rsid w:val="007314EB"/>
    <w:rsid w:val="00732AC4"/>
    <w:rsid w:val="00735771"/>
    <w:rsid w:val="00736DD0"/>
    <w:rsid w:val="0074062D"/>
    <w:rsid w:val="00746D12"/>
    <w:rsid w:val="00747905"/>
    <w:rsid w:val="007535E7"/>
    <w:rsid w:val="00754303"/>
    <w:rsid w:val="00756572"/>
    <w:rsid w:val="00760515"/>
    <w:rsid w:val="00760A2A"/>
    <w:rsid w:val="00764D49"/>
    <w:rsid w:val="00766620"/>
    <w:rsid w:val="00767BCE"/>
    <w:rsid w:val="007749FA"/>
    <w:rsid w:val="00775BA0"/>
    <w:rsid w:val="00782743"/>
    <w:rsid w:val="007871E1"/>
    <w:rsid w:val="00787D9D"/>
    <w:rsid w:val="00793986"/>
    <w:rsid w:val="007979B9"/>
    <w:rsid w:val="007A2B9E"/>
    <w:rsid w:val="007A43BE"/>
    <w:rsid w:val="007B0E5C"/>
    <w:rsid w:val="007B25C0"/>
    <w:rsid w:val="007B2C7D"/>
    <w:rsid w:val="007C0446"/>
    <w:rsid w:val="007C0CDB"/>
    <w:rsid w:val="007C32AA"/>
    <w:rsid w:val="007C40C3"/>
    <w:rsid w:val="007C695C"/>
    <w:rsid w:val="007D307B"/>
    <w:rsid w:val="007D4BBF"/>
    <w:rsid w:val="007D637E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1E19"/>
    <w:rsid w:val="00854B13"/>
    <w:rsid w:val="008611FE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2D5B"/>
    <w:rsid w:val="00893261"/>
    <w:rsid w:val="008974BE"/>
    <w:rsid w:val="008A2127"/>
    <w:rsid w:val="008A4D17"/>
    <w:rsid w:val="008B40E3"/>
    <w:rsid w:val="008B7148"/>
    <w:rsid w:val="008C1DDD"/>
    <w:rsid w:val="008C49F8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016E"/>
    <w:rsid w:val="00943859"/>
    <w:rsid w:val="00945279"/>
    <w:rsid w:val="00946FD4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17F"/>
    <w:rsid w:val="009A29CB"/>
    <w:rsid w:val="009A4C9D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57F3"/>
    <w:rsid w:val="009F0E88"/>
    <w:rsid w:val="009F13A6"/>
    <w:rsid w:val="009F1727"/>
    <w:rsid w:val="00A013D7"/>
    <w:rsid w:val="00A06A47"/>
    <w:rsid w:val="00A102B2"/>
    <w:rsid w:val="00A102FA"/>
    <w:rsid w:val="00A1115D"/>
    <w:rsid w:val="00A246DB"/>
    <w:rsid w:val="00A3055F"/>
    <w:rsid w:val="00A310A9"/>
    <w:rsid w:val="00A33A79"/>
    <w:rsid w:val="00A351FA"/>
    <w:rsid w:val="00A41005"/>
    <w:rsid w:val="00A420A9"/>
    <w:rsid w:val="00A44E7D"/>
    <w:rsid w:val="00A57FD8"/>
    <w:rsid w:val="00A665C4"/>
    <w:rsid w:val="00A73D4E"/>
    <w:rsid w:val="00A741F5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C582B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2509D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97708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2026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31FA"/>
    <w:rsid w:val="00C565C4"/>
    <w:rsid w:val="00C6016E"/>
    <w:rsid w:val="00C62DEF"/>
    <w:rsid w:val="00C716D3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133D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4F82"/>
    <w:rsid w:val="00D15008"/>
    <w:rsid w:val="00D253D8"/>
    <w:rsid w:val="00D2593C"/>
    <w:rsid w:val="00D3341A"/>
    <w:rsid w:val="00D35D6C"/>
    <w:rsid w:val="00D421CE"/>
    <w:rsid w:val="00D50909"/>
    <w:rsid w:val="00D52B6F"/>
    <w:rsid w:val="00D57E52"/>
    <w:rsid w:val="00D622AF"/>
    <w:rsid w:val="00D70B98"/>
    <w:rsid w:val="00D720F4"/>
    <w:rsid w:val="00D75671"/>
    <w:rsid w:val="00D76931"/>
    <w:rsid w:val="00D836BF"/>
    <w:rsid w:val="00D83F45"/>
    <w:rsid w:val="00D84E9E"/>
    <w:rsid w:val="00D93AB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3283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5E0C"/>
    <w:rsid w:val="00E661D9"/>
    <w:rsid w:val="00E73491"/>
    <w:rsid w:val="00E77CE0"/>
    <w:rsid w:val="00E854D3"/>
    <w:rsid w:val="00E85D58"/>
    <w:rsid w:val="00EA0C03"/>
    <w:rsid w:val="00EA311E"/>
    <w:rsid w:val="00EA5D85"/>
    <w:rsid w:val="00EA64C9"/>
    <w:rsid w:val="00EA69B0"/>
    <w:rsid w:val="00EA6AB4"/>
    <w:rsid w:val="00EB3A3B"/>
    <w:rsid w:val="00EB4633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3F74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4134"/>
    <w:rsid w:val="00F4643B"/>
    <w:rsid w:val="00F464D1"/>
    <w:rsid w:val="00F539D9"/>
    <w:rsid w:val="00F54310"/>
    <w:rsid w:val="00F67129"/>
    <w:rsid w:val="00F7191B"/>
    <w:rsid w:val="00F73E66"/>
    <w:rsid w:val="00F742EC"/>
    <w:rsid w:val="00F81D73"/>
    <w:rsid w:val="00F849FD"/>
    <w:rsid w:val="00F86A15"/>
    <w:rsid w:val="00F922AF"/>
    <w:rsid w:val="00F930D7"/>
    <w:rsid w:val="00F93733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D7D45"/>
    <w:rsid w:val="00FE5752"/>
    <w:rsid w:val="00FF04F7"/>
    <w:rsid w:val="00FF3F3E"/>
    <w:rsid w:val="00FF4804"/>
    <w:rsid w:val="00FF4FD6"/>
    <w:rsid w:val="00FF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4221</TotalTime>
  <Pages>10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i.zivanovic</cp:lastModifiedBy>
  <cp:revision>460</cp:revision>
  <cp:lastPrinted>2023-06-21T11:33:00Z</cp:lastPrinted>
  <dcterms:created xsi:type="dcterms:W3CDTF">2017-06-14T17:58:00Z</dcterms:created>
  <dcterms:modified xsi:type="dcterms:W3CDTF">2023-06-22T06:36:00Z</dcterms:modified>
</cp:coreProperties>
</file>