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F1" w:rsidRPr="00D42BC6" w:rsidRDefault="009513F1" w:rsidP="009513F1">
      <w:pPr>
        <w:autoSpaceDE w:val="0"/>
        <w:autoSpaceDN w:val="0"/>
        <w:adjustRightInd w:val="0"/>
        <w:jc w:val="center"/>
        <w:outlineLvl w:val="0"/>
        <w:rPr>
          <w:rFonts w:asciiTheme="minorHAnsi" w:hAnsiTheme="minorHAnsi" w:cs="Calibri"/>
          <w:b/>
          <w:bCs/>
          <w:noProof/>
          <w:sz w:val="20"/>
          <w:szCs w:val="20"/>
          <w:lang w:val="ru-RU"/>
        </w:rPr>
      </w:pPr>
      <w:r w:rsidRPr="00D42BC6">
        <w:rPr>
          <w:rFonts w:asciiTheme="minorHAnsi" w:hAnsiTheme="minorHAnsi" w:cs="Calibri"/>
          <w:b/>
          <w:bCs/>
          <w:noProof/>
          <w:sz w:val="20"/>
          <w:szCs w:val="20"/>
          <w:lang w:val="ru-RU"/>
        </w:rPr>
        <w:t>МОДЕЛ УГОВОРА</w:t>
      </w:r>
    </w:p>
    <w:p w:rsidR="000D700B" w:rsidRPr="00D42BC6" w:rsidRDefault="009B52F0" w:rsidP="000D700B">
      <w:pPr>
        <w:autoSpaceDE w:val="0"/>
        <w:autoSpaceDN w:val="0"/>
        <w:adjustRightInd w:val="0"/>
        <w:jc w:val="center"/>
        <w:outlineLvl w:val="0"/>
        <w:rPr>
          <w:rFonts w:asciiTheme="minorHAnsi" w:hAnsiTheme="minorHAnsi" w:cs="Calibri"/>
          <w:b/>
          <w:bCs/>
          <w:noProof/>
          <w:sz w:val="20"/>
          <w:szCs w:val="20"/>
          <w:lang w:val="ru-RU"/>
        </w:rPr>
      </w:pPr>
      <w:r>
        <w:rPr>
          <w:rFonts w:asciiTheme="minorHAnsi" w:hAnsiTheme="minorHAnsi" w:cs="Calibri"/>
          <w:b/>
          <w:noProof/>
          <w:sz w:val="20"/>
          <w:szCs w:val="20"/>
          <w:lang w:val="sr-Cyrl-CS"/>
        </w:rPr>
        <w:t>Горива -</w:t>
      </w:r>
      <w:r>
        <w:rPr>
          <w:rFonts w:asciiTheme="minorHAnsi" w:hAnsiTheme="minorHAnsi" w:cs="Calibri"/>
          <w:b/>
          <w:noProof/>
          <w:sz w:val="20"/>
          <w:szCs w:val="20"/>
        </w:rPr>
        <w:t xml:space="preserve"> </w:t>
      </w:r>
      <w:r w:rsidR="000D700B" w:rsidRPr="00D42BC6">
        <w:rPr>
          <w:rFonts w:asciiTheme="minorHAnsi" w:hAnsiTheme="minorHAnsi" w:cs="Calibri"/>
          <w:b/>
          <w:noProof/>
          <w:sz w:val="20"/>
          <w:szCs w:val="20"/>
        </w:rPr>
        <w:t>Евро дизел са превозом до наручиоца</w:t>
      </w:r>
    </w:p>
    <w:p w:rsidR="000D700B" w:rsidRPr="00D42BC6" w:rsidRDefault="000D700B" w:rsidP="009513F1">
      <w:pPr>
        <w:autoSpaceDE w:val="0"/>
        <w:autoSpaceDN w:val="0"/>
        <w:adjustRightInd w:val="0"/>
        <w:jc w:val="center"/>
        <w:outlineLvl w:val="0"/>
        <w:rPr>
          <w:rFonts w:asciiTheme="minorHAnsi" w:hAnsiTheme="minorHAnsi" w:cs="Calibri"/>
          <w:b/>
          <w:bCs/>
          <w:noProof/>
          <w:sz w:val="20"/>
          <w:szCs w:val="20"/>
          <w:lang w:val="ru-RU"/>
        </w:rPr>
      </w:pPr>
    </w:p>
    <w:p w:rsidR="009513F1" w:rsidRPr="00D42BC6" w:rsidRDefault="009513F1" w:rsidP="009513F1">
      <w:pPr>
        <w:suppressAutoHyphens/>
        <w:rPr>
          <w:rFonts w:asciiTheme="minorHAnsi" w:hAnsiTheme="minorHAnsi" w:cs="Calibri"/>
          <w:sz w:val="20"/>
          <w:szCs w:val="20"/>
          <w:lang w:eastAsia="ar-SA"/>
        </w:rPr>
      </w:pPr>
      <w:r w:rsidRPr="00D42BC6">
        <w:rPr>
          <w:rFonts w:asciiTheme="minorHAnsi" w:hAnsiTheme="minorHAnsi" w:cs="Calibri"/>
          <w:sz w:val="20"/>
          <w:szCs w:val="20"/>
          <w:lang w:val="sr-Cyrl-CS" w:eastAsia="ar-SA"/>
        </w:rPr>
        <w:t>Уговорне стране:</w:t>
      </w:r>
    </w:p>
    <w:p w:rsidR="009513F1" w:rsidRPr="00D42BC6" w:rsidRDefault="009513F1" w:rsidP="00911AF5">
      <w:pPr>
        <w:ind w:right="360"/>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Специјална болница за рехабилитацију “Рибарска Бања”</w:t>
      </w:r>
      <w:r w:rsidRPr="00D42BC6">
        <w:rPr>
          <w:rFonts w:asciiTheme="minorHAnsi" w:hAnsiTheme="minorHAnsi" w:cs="Calibri"/>
          <w:sz w:val="20"/>
          <w:szCs w:val="20"/>
          <w:lang w:val="sr-Cyrl-CS" w:eastAsia="ar-SA"/>
        </w:rPr>
        <w:t>, Рибарска бања</w:t>
      </w:r>
      <w:r w:rsidR="0066333C">
        <w:rPr>
          <w:rFonts w:asciiTheme="minorHAnsi" w:hAnsiTheme="minorHAnsi" w:cs="Calibri"/>
          <w:sz w:val="20"/>
          <w:szCs w:val="20"/>
          <w:lang w:val="sr-Cyrl-CS" w:eastAsia="ar-SA"/>
        </w:rPr>
        <w:t xml:space="preserve"> бб, 37205 Рибарска Бања, коју </w:t>
      </w:r>
      <w:r w:rsidRPr="00D42BC6">
        <w:rPr>
          <w:rFonts w:asciiTheme="minorHAnsi" w:hAnsiTheme="minorHAnsi" w:cs="Calibri"/>
          <w:sz w:val="20"/>
          <w:szCs w:val="20"/>
          <w:lang w:val="sr-Cyrl-CS" w:eastAsia="ar-SA"/>
        </w:rPr>
        <w:t xml:space="preserve">заступа </w:t>
      </w:r>
      <w:r w:rsidR="00877BE9" w:rsidRPr="00D42BC6">
        <w:rPr>
          <w:rFonts w:asciiTheme="minorHAnsi" w:hAnsiTheme="minorHAnsi" w:cs="Calibri"/>
          <w:sz w:val="20"/>
          <w:szCs w:val="20"/>
          <w:lang w:val="sr-Cyrl-CS" w:eastAsia="ar-SA"/>
        </w:rPr>
        <w:t xml:space="preserve">в.д. </w:t>
      </w:r>
      <w:r w:rsidRPr="00D42BC6">
        <w:rPr>
          <w:rFonts w:asciiTheme="minorHAnsi" w:hAnsiTheme="minorHAnsi" w:cs="Calibri"/>
          <w:sz w:val="20"/>
          <w:szCs w:val="20"/>
          <w:lang w:val="sr-Cyrl-CS" w:eastAsia="ar-SA"/>
        </w:rPr>
        <w:t>директор</w:t>
      </w:r>
      <w:r w:rsidR="00877BE9" w:rsidRPr="00D42BC6">
        <w:rPr>
          <w:rFonts w:asciiTheme="minorHAnsi" w:hAnsiTheme="minorHAnsi" w:cs="Calibri"/>
          <w:sz w:val="20"/>
          <w:szCs w:val="20"/>
          <w:lang w:val="sr-Cyrl-CS" w:eastAsia="ar-SA"/>
        </w:rPr>
        <w:t>а</w:t>
      </w:r>
      <w:r w:rsidRPr="00D42BC6">
        <w:rPr>
          <w:rFonts w:asciiTheme="minorHAnsi" w:hAnsiTheme="minorHAnsi" w:cs="Calibri"/>
          <w:sz w:val="20"/>
          <w:szCs w:val="20"/>
          <w:lang w:val="sr-Cyrl-CS" w:eastAsia="ar-SA"/>
        </w:rPr>
        <w:t xml:space="preserve"> др Душан Шокорац  (у даљем тексту: </w:t>
      </w:r>
      <w:r w:rsidRPr="00D42BC6">
        <w:rPr>
          <w:rFonts w:asciiTheme="minorHAnsi" w:hAnsiTheme="minorHAnsi" w:cs="Calibri"/>
          <w:b/>
          <w:sz w:val="20"/>
          <w:szCs w:val="20"/>
          <w:lang w:val="sr-Cyrl-CS" w:eastAsia="ar-SA"/>
        </w:rPr>
        <w:t>наручилац</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100319756; 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07144091; текући рачун број 840-85667-80 Управа за трезор, и </w:t>
      </w:r>
    </w:p>
    <w:p w:rsidR="009513F1" w:rsidRPr="00D42BC6" w:rsidRDefault="009513F1" w:rsidP="009513F1">
      <w:pPr>
        <w:suppressAutoHyphens/>
        <w:ind w:right="360"/>
        <w:jc w:val="both"/>
        <w:rPr>
          <w:rFonts w:asciiTheme="minorHAnsi" w:hAnsiTheme="minorHAnsi" w:cs="Calibri"/>
          <w:sz w:val="20"/>
          <w:szCs w:val="20"/>
          <w:lang w:eastAsia="ar-SA"/>
        </w:rPr>
      </w:pPr>
      <w:r w:rsidRPr="00D42BC6">
        <w:rPr>
          <w:rFonts w:asciiTheme="minorHAnsi" w:hAnsiTheme="minorHAnsi" w:cs="Calibri"/>
          <w:sz w:val="20"/>
          <w:szCs w:val="20"/>
          <w:lang w:val="sr-Cyrl-CS" w:eastAsia="ar-SA"/>
        </w:rPr>
        <w:t xml:space="preserve">______________________________________________, из ____________ улица __________________________ бр. _____, кога заступа директор </w:t>
      </w:r>
      <w:r w:rsidRPr="00D42BC6">
        <w:rPr>
          <w:rFonts w:asciiTheme="minorHAnsi" w:hAnsiTheme="minorHAnsi" w:cs="Calibri"/>
          <w:sz w:val="20"/>
          <w:szCs w:val="20"/>
          <w:lang w:val="ru-RU" w:eastAsia="ar-SA"/>
        </w:rPr>
        <w:t xml:space="preserve">  ___</w:t>
      </w:r>
      <w:r w:rsidRPr="00D42BC6">
        <w:rPr>
          <w:rFonts w:asciiTheme="minorHAnsi" w:hAnsiTheme="minorHAnsi" w:cs="Calibri"/>
          <w:sz w:val="20"/>
          <w:szCs w:val="20"/>
          <w:lang w:val="sr-Cyrl-CS" w:eastAsia="ar-SA"/>
        </w:rPr>
        <w:t>_____________________ (у</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даљем</w:t>
      </w:r>
      <w:r w:rsidR="00687F10"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 xml:space="preserve">тексту: </w:t>
      </w:r>
      <w:r w:rsidRPr="00D42BC6">
        <w:rPr>
          <w:rFonts w:asciiTheme="minorHAnsi" w:hAnsiTheme="minorHAnsi" w:cs="Calibri"/>
          <w:b/>
          <w:sz w:val="20"/>
          <w:szCs w:val="20"/>
          <w:lang w:val="sr-Cyrl-CS" w:eastAsia="ar-SA"/>
        </w:rPr>
        <w:t xml:space="preserve">испоручилац </w:t>
      </w:r>
      <w:r w:rsidR="00CD76E8" w:rsidRPr="00D42BC6">
        <w:rPr>
          <w:rFonts w:asciiTheme="minorHAnsi" w:hAnsiTheme="minorHAnsi" w:cs="Calibri"/>
          <w:b/>
          <w:sz w:val="20"/>
          <w:szCs w:val="20"/>
          <w:lang w:eastAsia="ar-SA"/>
        </w:rPr>
        <w:t xml:space="preserve"> </w:t>
      </w:r>
      <w:r w:rsidRPr="00D42BC6">
        <w:rPr>
          <w:rFonts w:asciiTheme="minorHAnsi" w:hAnsiTheme="minorHAnsi" w:cs="Calibri"/>
          <w:b/>
          <w:sz w:val="20"/>
          <w:szCs w:val="20"/>
          <w:lang w:val="sr-Cyrl-CS" w:eastAsia="ar-SA"/>
        </w:rPr>
        <w:t>добара</w:t>
      </w:r>
      <w:r w:rsidRPr="00D42BC6">
        <w:rPr>
          <w:rFonts w:asciiTheme="minorHAnsi" w:hAnsiTheme="minorHAnsi" w:cs="Calibri"/>
          <w:sz w:val="20"/>
          <w:szCs w:val="20"/>
          <w:lang w:val="sr-Cyrl-CS" w:eastAsia="ar-SA"/>
        </w:rPr>
        <w:t>), порески идентификациони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________________</w:t>
      </w:r>
      <w:r w:rsidRPr="00D42BC6">
        <w:rPr>
          <w:rFonts w:asciiTheme="minorHAnsi" w:hAnsiTheme="minorHAnsi" w:cs="Calibri"/>
          <w:sz w:val="20"/>
          <w:szCs w:val="20"/>
          <w:lang w:val="sr-Latn-CS" w:eastAsia="ar-SA"/>
        </w:rPr>
        <w:t xml:space="preserve">; </w:t>
      </w:r>
      <w:r w:rsidRPr="00D42BC6">
        <w:rPr>
          <w:rFonts w:asciiTheme="minorHAnsi" w:hAnsiTheme="minorHAnsi" w:cs="Calibri"/>
          <w:sz w:val="20"/>
          <w:szCs w:val="20"/>
          <w:lang w:val="sr-Cyrl-CS" w:eastAsia="ar-SA"/>
        </w:rPr>
        <w:t>матични број</w:t>
      </w:r>
      <w:r w:rsidR="00D35974" w:rsidRPr="00D42BC6">
        <w:rPr>
          <w:rFonts w:asciiTheme="minorHAnsi" w:hAnsiTheme="minorHAnsi" w:cs="Calibri"/>
          <w:sz w:val="20"/>
          <w:szCs w:val="20"/>
          <w:lang w:val="sr-Cyrl-CS" w:eastAsia="ar-SA"/>
        </w:rPr>
        <w:t>:</w:t>
      </w:r>
      <w:r w:rsidRPr="00D42BC6">
        <w:rPr>
          <w:rFonts w:asciiTheme="minorHAnsi" w:hAnsiTheme="minorHAnsi" w:cs="Calibri"/>
          <w:sz w:val="20"/>
          <w:szCs w:val="20"/>
          <w:lang w:val="sr-Cyrl-CS" w:eastAsia="ar-SA"/>
        </w:rPr>
        <w:t xml:space="preserve"> _____________; текући рачун </w:t>
      </w:r>
      <w:r w:rsidR="00D35974" w:rsidRPr="00D42BC6">
        <w:rPr>
          <w:rFonts w:asciiTheme="minorHAnsi" w:hAnsiTheme="minorHAnsi" w:cs="Calibri"/>
          <w:sz w:val="20"/>
          <w:szCs w:val="20"/>
          <w:lang w:val="sr-Cyrl-CS" w:eastAsia="ar-SA"/>
        </w:rPr>
        <w:t xml:space="preserve">број </w:t>
      </w:r>
      <w:r w:rsidRPr="00D42BC6">
        <w:rPr>
          <w:rFonts w:asciiTheme="minorHAnsi" w:hAnsiTheme="minorHAnsi" w:cs="Calibri"/>
          <w:sz w:val="20"/>
          <w:szCs w:val="20"/>
          <w:lang w:val="sr-Cyrl-CS" w:eastAsia="ar-SA"/>
        </w:rPr>
        <w:t>______________________ код __________ банке.</w:t>
      </w:r>
    </w:p>
    <w:p w:rsidR="009513F1" w:rsidRPr="00D42BC6" w:rsidRDefault="009513F1" w:rsidP="009513F1">
      <w:pPr>
        <w:ind w:left="-360"/>
        <w:jc w:val="both"/>
        <w:rPr>
          <w:rFonts w:asciiTheme="minorHAnsi" w:hAnsiTheme="minorHAnsi" w:cs="Calibri"/>
          <w:sz w:val="20"/>
          <w:szCs w:val="20"/>
        </w:rPr>
      </w:pPr>
      <w:r w:rsidRPr="00D42BC6">
        <w:rPr>
          <w:rFonts w:asciiTheme="minorHAnsi" w:hAnsiTheme="minorHAnsi" w:cs="Calibri"/>
          <w:sz w:val="20"/>
          <w:szCs w:val="20"/>
          <w:lang w:val="sr-Cyrl-CS"/>
        </w:rPr>
        <w:t>Подизвођач:_______________________________________________________</w:t>
      </w:r>
      <w:r w:rsidR="00911AF5" w:rsidRPr="00D42BC6">
        <w:rPr>
          <w:rFonts w:asciiTheme="minorHAnsi" w:hAnsiTheme="minorHAnsi" w:cs="Calibri"/>
          <w:sz w:val="20"/>
          <w:szCs w:val="20"/>
          <w:lang w:val="sr-Cyrl-CS"/>
        </w:rPr>
        <w:t>_______________________________</w:t>
      </w:r>
    </w:p>
    <w:p w:rsidR="009513F1" w:rsidRPr="00D42BC6" w:rsidRDefault="009513F1" w:rsidP="00911AF5">
      <w:pPr>
        <w:ind w:left="-360"/>
        <w:jc w:val="both"/>
        <w:rPr>
          <w:rFonts w:asciiTheme="minorHAnsi" w:hAnsiTheme="minorHAnsi" w:cs="Calibri"/>
          <w:sz w:val="20"/>
          <w:szCs w:val="20"/>
        </w:rPr>
      </w:pPr>
      <w:r w:rsidRPr="00D42BC6">
        <w:rPr>
          <w:rFonts w:asciiTheme="minorHAnsi" w:hAnsiTheme="minorHAnsi" w:cs="Calibri"/>
          <w:sz w:val="20"/>
          <w:szCs w:val="20"/>
          <w:lang w:val="sr-Cyrl-CS"/>
        </w:rPr>
        <w:t>Члан групе понуђача:_________________________________________________________________________________________</w:t>
      </w:r>
    </w:p>
    <w:p w:rsidR="009513F1" w:rsidRPr="00D42BC6" w:rsidRDefault="009513F1" w:rsidP="009513F1">
      <w:pPr>
        <w:suppressAutoHyphens/>
        <w:jc w:val="center"/>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Члан 1.</w:t>
      </w:r>
    </w:p>
    <w:p w:rsidR="009513F1" w:rsidRPr="00D42BC6" w:rsidRDefault="009513F1" w:rsidP="009513F1">
      <w:pPr>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1.1.</w:t>
      </w:r>
      <w:r w:rsidRPr="00D42BC6">
        <w:rPr>
          <w:rFonts w:asciiTheme="minorHAnsi" w:hAnsiTheme="minorHAnsi" w:cs="Calibri"/>
          <w:sz w:val="20"/>
          <w:szCs w:val="20"/>
          <w:lang w:val="sr-Cyrl-CS" w:eastAsia="ar-SA"/>
        </w:rPr>
        <w:t xml:space="preserve"> Уговорне стране констатују: </w:t>
      </w:r>
    </w:p>
    <w:p w:rsidR="009513F1" w:rsidRPr="00D42BC6" w:rsidRDefault="009513F1" w:rsidP="00911AF5">
      <w:pPr>
        <w:suppressAutoHyphens/>
        <w:jc w:val="both"/>
        <w:rPr>
          <w:rFonts w:asciiTheme="minorHAnsi" w:hAnsiTheme="minorHAnsi" w:cs="Calibri"/>
          <w:sz w:val="20"/>
          <w:szCs w:val="20"/>
          <w:lang w:eastAsia="ar-SA"/>
        </w:rPr>
      </w:pPr>
      <w:r w:rsidRPr="00D42BC6">
        <w:rPr>
          <w:rFonts w:asciiTheme="minorHAnsi" w:hAnsiTheme="minorHAnsi" w:cs="Calibri"/>
          <w:sz w:val="20"/>
          <w:szCs w:val="20"/>
          <w:lang w:val="sr-Cyrl-CS" w:eastAsia="ar-SA"/>
        </w:rPr>
        <w:t>да је наручилац, на основу члана</w:t>
      </w:r>
      <w:r w:rsidR="00A252CD" w:rsidRPr="00D42BC6">
        <w:rPr>
          <w:rFonts w:asciiTheme="minorHAnsi" w:hAnsiTheme="minorHAnsi" w:cs="Calibri"/>
          <w:sz w:val="20"/>
          <w:szCs w:val="20"/>
          <w:lang w:val="sr-Cyrl-CS" w:eastAsia="ar-SA"/>
        </w:rPr>
        <w:t xml:space="preserve"> 5</w:t>
      </w:r>
      <w:r w:rsidR="003A04DC" w:rsidRPr="00D42BC6">
        <w:rPr>
          <w:rFonts w:asciiTheme="minorHAnsi" w:hAnsiTheme="minorHAnsi" w:cs="Calibri"/>
          <w:sz w:val="20"/>
          <w:szCs w:val="20"/>
          <w:lang w:val="sr-Cyrl-CS" w:eastAsia="ar-SA"/>
        </w:rPr>
        <w:t xml:space="preserve">2. Закона о јавним набавкама </w:t>
      </w:r>
      <w:r w:rsidR="003A04DC" w:rsidRPr="00D42BC6">
        <w:rPr>
          <w:rFonts w:asciiTheme="minorHAnsi" w:hAnsiTheme="minorHAnsi" w:cs="Calibri"/>
          <w:sz w:val="20"/>
          <w:szCs w:val="20"/>
          <w:lang w:val="sr-Cyrl-CS"/>
        </w:rPr>
        <w:t>(„Сл.гласник РС“, бр.</w:t>
      </w:r>
      <w:r w:rsidR="00C40A43" w:rsidRPr="00D42BC6">
        <w:rPr>
          <w:rFonts w:asciiTheme="minorHAnsi" w:hAnsiTheme="minorHAnsi" w:cs="Calibri"/>
          <w:sz w:val="20"/>
          <w:szCs w:val="20"/>
          <w:lang w:val="sr-Cyrl-CS"/>
        </w:rPr>
        <w:t xml:space="preserve"> </w:t>
      </w:r>
      <w:r w:rsidR="00A252CD" w:rsidRPr="00D42BC6">
        <w:rPr>
          <w:rFonts w:asciiTheme="minorHAnsi" w:hAnsiTheme="minorHAnsi" w:cs="Calibri"/>
          <w:sz w:val="20"/>
          <w:szCs w:val="20"/>
          <w:lang w:val="sr-Cyrl-CS"/>
        </w:rPr>
        <w:t>91/2019</w:t>
      </w:r>
      <w:r w:rsidR="003A04DC" w:rsidRPr="00D42BC6">
        <w:rPr>
          <w:rFonts w:asciiTheme="minorHAnsi" w:hAnsiTheme="minorHAnsi" w:cs="Calibri"/>
          <w:sz w:val="20"/>
          <w:szCs w:val="20"/>
          <w:lang w:val="sr-Cyrl-CS"/>
        </w:rPr>
        <w:t>)</w:t>
      </w:r>
      <w:r w:rsidRPr="00D42BC6">
        <w:rPr>
          <w:rFonts w:asciiTheme="minorHAnsi" w:hAnsiTheme="minorHAnsi" w:cs="Calibri"/>
          <w:sz w:val="20"/>
          <w:szCs w:val="20"/>
          <w:lang w:val="sr-Cyrl-CS" w:eastAsia="ar-SA"/>
        </w:rPr>
        <w:t xml:space="preserve">, спровео отворени поступак јавне набавке, (редни број набавке </w:t>
      </w:r>
      <w:r w:rsidR="00277105" w:rsidRPr="00D42BC6">
        <w:rPr>
          <w:rFonts w:asciiTheme="minorHAnsi" w:hAnsiTheme="minorHAnsi" w:cs="Calibri"/>
          <w:b/>
          <w:sz w:val="20"/>
          <w:szCs w:val="20"/>
          <w:lang w:eastAsia="ar-SA"/>
        </w:rPr>
        <w:t>1</w:t>
      </w:r>
      <w:r w:rsidR="006B11D5">
        <w:rPr>
          <w:rFonts w:asciiTheme="minorHAnsi" w:hAnsiTheme="minorHAnsi" w:cs="Calibri"/>
          <w:b/>
          <w:sz w:val="20"/>
          <w:szCs w:val="20"/>
          <w:lang w:eastAsia="ar-SA"/>
        </w:rPr>
        <w:t>3/22</w:t>
      </w:r>
      <w:r w:rsidRPr="00D42BC6">
        <w:rPr>
          <w:rFonts w:asciiTheme="minorHAnsi" w:hAnsiTheme="minorHAnsi" w:cs="Calibri"/>
          <w:sz w:val="20"/>
          <w:szCs w:val="20"/>
          <w:lang w:val="sr-Cyrl-CS" w:eastAsia="ar-SA"/>
        </w:rPr>
        <w:t>) који је огл</w:t>
      </w:r>
      <w:r w:rsidR="006B11D5">
        <w:rPr>
          <w:rFonts w:asciiTheme="minorHAnsi" w:hAnsiTheme="minorHAnsi" w:cs="Calibri"/>
          <w:sz w:val="20"/>
          <w:szCs w:val="20"/>
          <w:lang w:val="sr-Cyrl-CS" w:eastAsia="ar-SA"/>
        </w:rPr>
        <w:t>ашен на Порталу јавних набавки</w:t>
      </w:r>
      <w:r w:rsidR="006B11D5">
        <w:rPr>
          <w:rFonts w:asciiTheme="minorHAnsi" w:hAnsiTheme="minorHAnsi" w:cs="Calibri"/>
          <w:sz w:val="20"/>
          <w:szCs w:val="20"/>
          <w:lang w:eastAsia="ar-SA"/>
        </w:rPr>
        <w:t xml:space="preserve"> и </w:t>
      </w:r>
      <w:r w:rsidR="00573AEC" w:rsidRPr="00D42BC6">
        <w:rPr>
          <w:rFonts w:asciiTheme="minorHAnsi" w:hAnsiTheme="minorHAnsi" w:cs="Calibri"/>
          <w:sz w:val="20"/>
          <w:szCs w:val="20"/>
          <w:lang w:val="sr-Cyrl-CS" w:eastAsia="ar-SA"/>
        </w:rPr>
        <w:t>и</w:t>
      </w:r>
      <w:r w:rsidRPr="00D42BC6">
        <w:rPr>
          <w:rFonts w:asciiTheme="minorHAnsi" w:hAnsiTheme="minorHAnsi" w:cs="Calibri"/>
          <w:sz w:val="20"/>
          <w:szCs w:val="20"/>
          <w:lang w:val="sr-Cyrl-CS" w:eastAsia="ar-SA"/>
        </w:rPr>
        <w:t xml:space="preserve">нтернет </w:t>
      </w:r>
      <w:r w:rsidR="00573AEC" w:rsidRPr="00D42BC6">
        <w:rPr>
          <w:rFonts w:asciiTheme="minorHAnsi" w:hAnsiTheme="minorHAnsi" w:cs="Calibri"/>
          <w:sz w:val="20"/>
          <w:szCs w:val="20"/>
          <w:lang w:val="sr-Cyrl-CS" w:eastAsia="ar-SA"/>
        </w:rPr>
        <w:t>страници наручиоца</w:t>
      </w:r>
      <w:r w:rsidR="008F47B8" w:rsidRPr="00D42BC6">
        <w:rPr>
          <w:rFonts w:asciiTheme="minorHAnsi" w:hAnsiTheme="minorHAnsi" w:cs="Calibri"/>
          <w:sz w:val="20"/>
          <w:szCs w:val="20"/>
          <w:lang w:val="sr-Cyrl-CS" w:eastAsia="ar-SA"/>
        </w:rPr>
        <w:t>.</w:t>
      </w:r>
    </w:p>
    <w:p w:rsidR="009513F1" w:rsidRPr="00D42BC6" w:rsidRDefault="009513F1" w:rsidP="00911AF5">
      <w:pPr>
        <w:tabs>
          <w:tab w:val="left" w:pos="360"/>
        </w:tabs>
        <w:suppressAutoHyphens/>
        <w:jc w:val="center"/>
        <w:rPr>
          <w:rFonts w:asciiTheme="minorHAnsi" w:hAnsiTheme="minorHAnsi" w:cs="Calibri"/>
          <w:b/>
          <w:sz w:val="20"/>
          <w:szCs w:val="20"/>
        </w:rPr>
      </w:pPr>
      <w:r w:rsidRPr="00D42BC6">
        <w:rPr>
          <w:rFonts w:asciiTheme="minorHAnsi" w:hAnsiTheme="minorHAnsi" w:cs="Calibri"/>
          <w:b/>
          <w:sz w:val="20"/>
          <w:szCs w:val="20"/>
          <w:lang w:val="sr-Cyrl-CS"/>
        </w:rPr>
        <w:t>Члан 2.</w:t>
      </w:r>
    </w:p>
    <w:p w:rsidR="009513F1" w:rsidRPr="00D42BC6" w:rsidRDefault="009513F1" w:rsidP="00911AF5">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2.1. </w:t>
      </w:r>
      <w:r w:rsidRPr="00D42BC6">
        <w:rPr>
          <w:rFonts w:asciiTheme="minorHAnsi" w:hAnsiTheme="minorHAnsi" w:cs="Calibri"/>
          <w:sz w:val="20"/>
          <w:szCs w:val="20"/>
          <w:lang w:val="sr-Cyrl-CS"/>
        </w:rPr>
        <w:t xml:space="preserve">Предмет уговора је </w:t>
      </w:r>
      <w:r w:rsidR="006B11D5">
        <w:rPr>
          <w:rFonts w:asciiTheme="minorHAnsi" w:hAnsiTheme="minorHAnsi" w:cs="Calibri"/>
          <w:b/>
          <w:noProof/>
          <w:sz w:val="20"/>
          <w:szCs w:val="20"/>
          <w:lang w:val="sr-Cyrl-CS"/>
        </w:rPr>
        <w:t xml:space="preserve">набавка Горива - </w:t>
      </w:r>
      <w:r w:rsidR="00A66424" w:rsidRPr="00D42BC6">
        <w:rPr>
          <w:rFonts w:asciiTheme="minorHAnsi" w:hAnsiTheme="minorHAnsi" w:cs="Calibri"/>
          <w:b/>
          <w:noProof/>
          <w:sz w:val="20"/>
          <w:szCs w:val="20"/>
        </w:rPr>
        <w:t>Евро дизел са превозом до наручиоца</w:t>
      </w:r>
      <w:r w:rsidRPr="00D42BC6">
        <w:rPr>
          <w:rFonts w:asciiTheme="minorHAnsi" w:hAnsiTheme="minorHAnsi" w:cs="Calibri"/>
          <w:b/>
          <w:noProof/>
          <w:sz w:val="20"/>
          <w:szCs w:val="20"/>
          <w:lang w:val="sr-Cyrl-CS"/>
        </w:rPr>
        <w:t>, ЈН бр</w:t>
      </w:r>
      <w:r w:rsidRPr="00D42BC6">
        <w:rPr>
          <w:rFonts w:asciiTheme="minorHAnsi" w:hAnsiTheme="minorHAnsi" w:cs="Calibri"/>
          <w:noProof/>
          <w:sz w:val="20"/>
          <w:szCs w:val="20"/>
          <w:lang w:val="sr-Cyrl-CS"/>
        </w:rPr>
        <w:t>.</w:t>
      </w:r>
      <w:r w:rsidR="00D51466" w:rsidRPr="00D42BC6">
        <w:rPr>
          <w:rFonts w:asciiTheme="minorHAnsi" w:hAnsiTheme="minorHAnsi" w:cs="Calibri"/>
          <w:noProof/>
          <w:sz w:val="20"/>
          <w:szCs w:val="20"/>
          <w:lang w:val="sr-Cyrl-CS"/>
        </w:rPr>
        <w:t xml:space="preserve"> </w:t>
      </w:r>
      <w:r w:rsidR="00277105" w:rsidRPr="00D42BC6">
        <w:rPr>
          <w:rFonts w:asciiTheme="minorHAnsi" w:hAnsiTheme="minorHAnsi" w:cs="Calibri"/>
          <w:b/>
          <w:noProof/>
          <w:sz w:val="20"/>
          <w:szCs w:val="20"/>
          <w:lang w:val="sr-Cyrl-CS"/>
        </w:rPr>
        <w:t>1</w:t>
      </w:r>
      <w:r w:rsidR="006B11D5">
        <w:rPr>
          <w:rFonts w:asciiTheme="minorHAnsi" w:hAnsiTheme="minorHAnsi" w:cs="Calibri"/>
          <w:b/>
          <w:noProof/>
          <w:sz w:val="20"/>
          <w:szCs w:val="20"/>
        </w:rPr>
        <w:t>3/22</w:t>
      </w:r>
      <w:r w:rsidRPr="00D42BC6">
        <w:rPr>
          <w:rFonts w:asciiTheme="minorHAnsi" w:hAnsiTheme="minorHAnsi" w:cs="Calibri"/>
          <w:b/>
          <w:noProof/>
          <w:sz w:val="20"/>
          <w:szCs w:val="20"/>
          <w:lang w:val="sr-Cyrl-CS"/>
        </w:rPr>
        <w:t xml:space="preserve">, </w:t>
      </w:r>
      <w:r w:rsidRPr="00D42BC6">
        <w:rPr>
          <w:rFonts w:asciiTheme="minorHAnsi" w:hAnsiTheme="minorHAnsi" w:cs="Calibri"/>
          <w:sz w:val="20"/>
          <w:szCs w:val="20"/>
          <w:lang w:val="sr-Cyrl-CS"/>
        </w:rPr>
        <w:t>а у свему према</w:t>
      </w:r>
      <w:r w:rsidR="00AB1748" w:rsidRPr="00D42BC6">
        <w:rPr>
          <w:rFonts w:asciiTheme="minorHAnsi" w:hAnsiTheme="minorHAnsi" w:cs="Calibri"/>
          <w:sz w:val="20"/>
          <w:szCs w:val="20"/>
          <w:lang w:val="sr-Cyrl-CS"/>
        </w:rPr>
        <w:t xml:space="preserve"> прихваћеној понуди испоручиоца </w:t>
      </w:r>
      <w:r w:rsidRPr="00D42BC6">
        <w:rPr>
          <w:rFonts w:asciiTheme="minorHAnsi" w:hAnsiTheme="minorHAnsi" w:cs="Calibri"/>
          <w:sz w:val="20"/>
          <w:szCs w:val="20"/>
          <w:lang w:val="sr-Cyrl-CS"/>
        </w:rPr>
        <w:t xml:space="preserve">добара број </w:t>
      </w:r>
      <w:r w:rsidRPr="00D42BC6">
        <w:rPr>
          <w:rFonts w:asciiTheme="minorHAnsi" w:hAnsiTheme="minorHAnsi" w:cs="Calibri"/>
          <w:sz w:val="20"/>
          <w:szCs w:val="20"/>
          <w:lang w:val="ru-RU"/>
        </w:rPr>
        <w:t>_________________</w:t>
      </w:r>
      <w:r w:rsidRPr="00D42BC6">
        <w:rPr>
          <w:rFonts w:asciiTheme="minorHAnsi" w:hAnsiTheme="minorHAnsi" w:cs="Calibri"/>
          <w:sz w:val="20"/>
          <w:szCs w:val="20"/>
          <w:lang w:val="sr-Cyrl-CS"/>
        </w:rPr>
        <w:t>од ___________________ године која чини саставни део овог уговора.</w:t>
      </w:r>
    </w:p>
    <w:p w:rsidR="00034AFF" w:rsidRPr="00D42BC6" w:rsidRDefault="00034AFF" w:rsidP="00034AFF">
      <w:pPr>
        <w:jc w:val="center"/>
        <w:rPr>
          <w:rFonts w:asciiTheme="minorHAnsi" w:hAnsiTheme="minorHAnsi" w:cs="Calibri"/>
          <w:b/>
          <w:sz w:val="20"/>
          <w:szCs w:val="20"/>
          <w:lang w:val="ru-RU"/>
        </w:rPr>
      </w:pPr>
      <w:r w:rsidRPr="00D42BC6">
        <w:rPr>
          <w:rFonts w:asciiTheme="minorHAnsi" w:hAnsiTheme="minorHAnsi" w:cs="Calibri"/>
          <w:b/>
          <w:sz w:val="20"/>
          <w:szCs w:val="20"/>
          <w:lang w:val="sr-Cyrl-CS"/>
        </w:rPr>
        <w:t xml:space="preserve">Члан 3. </w:t>
      </w:r>
    </w:p>
    <w:p w:rsidR="00034AFF" w:rsidRPr="00683AAD" w:rsidRDefault="00034AFF" w:rsidP="00683AAD">
      <w:pPr>
        <w:ind w:left="-360"/>
        <w:jc w:val="both"/>
        <w:rPr>
          <w:rFonts w:cs="Calibri"/>
          <w:sz w:val="20"/>
          <w:szCs w:val="20"/>
        </w:rPr>
      </w:pPr>
      <w:r w:rsidRPr="00D42BC6">
        <w:rPr>
          <w:rFonts w:asciiTheme="minorHAnsi" w:hAnsiTheme="minorHAnsi" w:cs="Calibri"/>
          <w:b/>
          <w:sz w:val="20"/>
          <w:szCs w:val="20"/>
          <w:lang w:val="sr-Cyrl-CS" w:eastAsia="ar-SA"/>
        </w:rPr>
        <w:t>3.1.</w:t>
      </w:r>
      <w:r w:rsidR="004424ED" w:rsidRPr="00D42BC6">
        <w:rPr>
          <w:rFonts w:asciiTheme="minorHAnsi" w:hAnsiTheme="minorHAnsi" w:cs="Calibri"/>
          <w:sz w:val="20"/>
          <w:szCs w:val="20"/>
          <w:lang w:val="sr-Cyrl-CS" w:eastAsia="ar-SA"/>
        </w:rPr>
        <w:t xml:space="preserve"> </w:t>
      </w:r>
      <w:proofErr w:type="spellStart"/>
      <w:r w:rsidR="00683AAD" w:rsidRPr="005E0A22">
        <w:rPr>
          <w:rFonts w:cs="Calibri"/>
          <w:sz w:val="20"/>
          <w:szCs w:val="20"/>
        </w:rPr>
        <w:t>Уговор</w:t>
      </w:r>
      <w:proofErr w:type="spellEnd"/>
      <w:r w:rsidR="00683AAD" w:rsidRPr="005E0A22">
        <w:rPr>
          <w:rFonts w:cs="Calibri"/>
          <w:sz w:val="20"/>
          <w:szCs w:val="20"/>
        </w:rPr>
        <w:t xml:space="preserve"> </w:t>
      </w:r>
      <w:proofErr w:type="spellStart"/>
      <w:r w:rsidR="00683AAD" w:rsidRPr="005E0A22">
        <w:rPr>
          <w:rFonts w:cs="Calibri"/>
          <w:sz w:val="20"/>
          <w:szCs w:val="20"/>
        </w:rPr>
        <w:t>се</w:t>
      </w:r>
      <w:proofErr w:type="spellEnd"/>
      <w:r w:rsidR="00683AAD" w:rsidRPr="005E0A22">
        <w:rPr>
          <w:rFonts w:cs="Calibri"/>
          <w:sz w:val="20"/>
          <w:szCs w:val="20"/>
        </w:rPr>
        <w:t xml:space="preserve"> </w:t>
      </w:r>
      <w:proofErr w:type="spellStart"/>
      <w:r w:rsidR="00683AAD" w:rsidRPr="005E0A22">
        <w:rPr>
          <w:rFonts w:cs="Calibri"/>
          <w:sz w:val="20"/>
          <w:szCs w:val="20"/>
        </w:rPr>
        <w:t>закључује</w:t>
      </w:r>
      <w:proofErr w:type="spellEnd"/>
      <w:r w:rsidR="00683AAD" w:rsidRPr="005E0A22">
        <w:rPr>
          <w:rFonts w:cs="Calibri"/>
          <w:sz w:val="20"/>
          <w:szCs w:val="20"/>
        </w:rPr>
        <w:t xml:space="preserve"> </w:t>
      </w:r>
      <w:proofErr w:type="spellStart"/>
      <w:r w:rsidR="00683AAD" w:rsidRPr="005E0A22">
        <w:rPr>
          <w:rFonts w:cs="Calibri"/>
          <w:sz w:val="20"/>
          <w:szCs w:val="20"/>
        </w:rPr>
        <w:t>на</w:t>
      </w:r>
      <w:proofErr w:type="spellEnd"/>
      <w:r w:rsidR="00683AAD" w:rsidRPr="005E0A22">
        <w:rPr>
          <w:rFonts w:cs="Calibri"/>
          <w:sz w:val="20"/>
          <w:szCs w:val="20"/>
        </w:rPr>
        <w:t xml:space="preserve"> </w:t>
      </w:r>
      <w:proofErr w:type="spellStart"/>
      <w:r w:rsidR="00683AAD" w:rsidRPr="005E0A22">
        <w:rPr>
          <w:rFonts w:cs="Calibri"/>
          <w:sz w:val="20"/>
          <w:szCs w:val="20"/>
        </w:rPr>
        <w:t>износ</w:t>
      </w:r>
      <w:proofErr w:type="spellEnd"/>
      <w:r w:rsidR="00683AAD" w:rsidRPr="005E0A22">
        <w:rPr>
          <w:rFonts w:cs="Calibri"/>
          <w:sz w:val="20"/>
          <w:szCs w:val="20"/>
        </w:rPr>
        <w:t xml:space="preserve"> </w:t>
      </w:r>
      <w:proofErr w:type="spellStart"/>
      <w:r w:rsidR="00683AAD" w:rsidRPr="005E0A22">
        <w:rPr>
          <w:rFonts w:cs="Calibri"/>
          <w:sz w:val="20"/>
          <w:szCs w:val="20"/>
        </w:rPr>
        <w:t>опредељених</w:t>
      </w:r>
      <w:proofErr w:type="spellEnd"/>
      <w:r w:rsidR="00683AAD" w:rsidRPr="005E0A22">
        <w:rPr>
          <w:rFonts w:cs="Calibri"/>
          <w:sz w:val="20"/>
          <w:szCs w:val="20"/>
        </w:rPr>
        <w:t xml:space="preserve"> </w:t>
      </w:r>
      <w:proofErr w:type="spellStart"/>
      <w:r w:rsidR="00683AAD" w:rsidRPr="005E0A22">
        <w:rPr>
          <w:rFonts w:cs="Calibri"/>
          <w:sz w:val="20"/>
          <w:szCs w:val="20"/>
        </w:rPr>
        <w:t>средстава</w:t>
      </w:r>
      <w:proofErr w:type="spellEnd"/>
      <w:r w:rsidR="00683AAD" w:rsidRPr="005E0A22">
        <w:rPr>
          <w:rFonts w:cs="Calibri"/>
          <w:sz w:val="20"/>
          <w:szCs w:val="20"/>
        </w:rPr>
        <w:t xml:space="preserve"> </w:t>
      </w:r>
      <w:proofErr w:type="spellStart"/>
      <w:r w:rsidR="00683AAD" w:rsidRPr="005E0A22">
        <w:rPr>
          <w:rFonts w:cs="Calibri"/>
          <w:sz w:val="20"/>
          <w:szCs w:val="20"/>
        </w:rPr>
        <w:t>за</w:t>
      </w:r>
      <w:proofErr w:type="spellEnd"/>
      <w:r w:rsidR="00683AAD" w:rsidRPr="005E0A22">
        <w:rPr>
          <w:rFonts w:cs="Calibri"/>
          <w:sz w:val="20"/>
          <w:szCs w:val="20"/>
        </w:rPr>
        <w:t xml:space="preserve"> </w:t>
      </w:r>
      <w:proofErr w:type="spellStart"/>
      <w:r w:rsidR="00683AAD" w:rsidRPr="005E0A22">
        <w:rPr>
          <w:rFonts w:cs="Calibri"/>
          <w:sz w:val="20"/>
          <w:szCs w:val="20"/>
        </w:rPr>
        <w:t>ову</w:t>
      </w:r>
      <w:proofErr w:type="spellEnd"/>
      <w:r w:rsidR="00683AAD" w:rsidRPr="005E0A22">
        <w:rPr>
          <w:rFonts w:cs="Calibri"/>
          <w:sz w:val="20"/>
          <w:szCs w:val="20"/>
        </w:rPr>
        <w:t xml:space="preserve"> </w:t>
      </w:r>
      <w:proofErr w:type="spellStart"/>
      <w:r w:rsidR="00683AAD" w:rsidRPr="005E0A22">
        <w:rPr>
          <w:rFonts w:cs="Calibri"/>
          <w:sz w:val="20"/>
          <w:szCs w:val="20"/>
        </w:rPr>
        <w:t>набавку</w:t>
      </w:r>
      <w:proofErr w:type="spellEnd"/>
      <w:r w:rsidR="00683AAD" w:rsidRPr="005E0A22">
        <w:rPr>
          <w:rFonts w:cs="Calibri"/>
          <w:sz w:val="20"/>
          <w:szCs w:val="20"/>
        </w:rPr>
        <w:t xml:space="preserve">. </w:t>
      </w:r>
      <w:proofErr w:type="spellStart"/>
      <w:r w:rsidR="00683AAD" w:rsidRPr="005E0A22">
        <w:rPr>
          <w:rFonts w:cs="Calibri"/>
          <w:sz w:val="20"/>
          <w:szCs w:val="20"/>
        </w:rPr>
        <w:t>Уговорена</w:t>
      </w:r>
      <w:proofErr w:type="spellEnd"/>
      <w:r w:rsidR="00683AAD" w:rsidRPr="005E0A22">
        <w:rPr>
          <w:rFonts w:cs="Calibri"/>
          <w:sz w:val="20"/>
          <w:szCs w:val="20"/>
        </w:rPr>
        <w:t xml:space="preserve"> </w:t>
      </w:r>
      <w:proofErr w:type="spellStart"/>
      <w:r w:rsidR="00683AAD" w:rsidRPr="005E0A22">
        <w:rPr>
          <w:rFonts w:cs="Calibri"/>
          <w:sz w:val="20"/>
          <w:szCs w:val="20"/>
        </w:rPr>
        <w:t>вредност</w:t>
      </w:r>
      <w:proofErr w:type="spellEnd"/>
      <w:r w:rsidR="00683AAD" w:rsidRPr="005E0A22">
        <w:rPr>
          <w:rFonts w:cs="Calibri"/>
          <w:sz w:val="20"/>
          <w:szCs w:val="20"/>
        </w:rPr>
        <w:t xml:space="preserve"> </w:t>
      </w:r>
      <w:proofErr w:type="spellStart"/>
      <w:r w:rsidR="00683AAD" w:rsidRPr="005E0A22">
        <w:rPr>
          <w:rFonts w:cs="Calibri"/>
          <w:sz w:val="20"/>
          <w:szCs w:val="20"/>
        </w:rPr>
        <w:t>без</w:t>
      </w:r>
      <w:proofErr w:type="spellEnd"/>
      <w:r w:rsidR="00683AAD" w:rsidRPr="005E0A22">
        <w:rPr>
          <w:rFonts w:cs="Calibri"/>
          <w:sz w:val="20"/>
          <w:szCs w:val="20"/>
        </w:rPr>
        <w:t xml:space="preserve"> ПДВ-а </w:t>
      </w:r>
      <w:proofErr w:type="spellStart"/>
      <w:r w:rsidR="00683AAD" w:rsidRPr="005E0A22">
        <w:rPr>
          <w:rFonts w:cs="Calibri"/>
          <w:sz w:val="20"/>
          <w:szCs w:val="20"/>
        </w:rPr>
        <w:t>износи</w:t>
      </w:r>
      <w:proofErr w:type="spellEnd"/>
      <w:r w:rsidR="00683AAD" w:rsidRPr="005E0A22">
        <w:rPr>
          <w:rFonts w:cs="Calibri"/>
          <w:sz w:val="20"/>
          <w:szCs w:val="20"/>
        </w:rPr>
        <w:t xml:space="preserve">: ______________ </w:t>
      </w:r>
      <w:proofErr w:type="spellStart"/>
      <w:r w:rsidR="00683AAD" w:rsidRPr="005E0A22">
        <w:rPr>
          <w:rFonts w:cs="Calibri"/>
          <w:sz w:val="20"/>
          <w:szCs w:val="20"/>
        </w:rPr>
        <w:t>динара</w:t>
      </w:r>
      <w:proofErr w:type="spellEnd"/>
      <w:r w:rsidR="00683AAD" w:rsidRPr="005E0A22">
        <w:rPr>
          <w:rFonts w:cs="Calibri"/>
          <w:sz w:val="20"/>
          <w:szCs w:val="20"/>
        </w:rPr>
        <w:t xml:space="preserve">, а </w:t>
      </w:r>
      <w:proofErr w:type="spellStart"/>
      <w:r w:rsidR="00683AAD" w:rsidRPr="005E0A22">
        <w:rPr>
          <w:rFonts w:cs="Calibri"/>
          <w:sz w:val="20"/>
          <w:szCs w:val="20"/>
        </w:rPr>
        <w:t>вредност</w:t>
      </w:r>
      <w:proofErr w:type="spellEnd"/>
      <w:r w:rsidR="00683AAD" w:rsidRPr="005E0A22">
        <w:rPr>
          <w:rFonts w:cs="Calibri"/>
          <w:sz w:val="20"/>
          <w:szCs w:val="20"/>
        </w:rPr>
        <w:t xml:space="preserve"> </w:t>
      </w:r>
      <w:proofErr w:type="spellStart"/>
      <w:r w:rsidR="00683AAD" w:rsidRPr="005E0A22">
        <w:rPr>
          <w:rFonts w:cs="Calibri"/>
          <w:sz w:val="20"/>
          <w:szCs w:val="20"/>
        </w:rPr>
        <w:t>са</w:t>
      </w:r>
      <w:proofErr w:type="spellEnd"/>
      <w:r w:rsidR="00683AAD" w:rsidRPr="005E0A22">
        <w:rPr>
          <w:rFonts w:cs="Calibri"/>
          <w:sz w:val="20"/>
          <w:szCs w:val="20"/>
        </w:rPr>
        <w:t xml:space="preserve"> ПДВ-</w:t>
      </w:r>
      <w:proofErr w:type="spellStart"/>
      <w:r w:rsidR="00683AAD" w:rsidRPr="005E0A22">
        <w:rPr>
          <w:rFonts w:cs="Calibri"/>
          <w:sz w:val="20"/>
          <w:szCs w:val="20"/>
        </w:rPr>
        <w:t>ом</w:t>
      </w:r>
      <w:proofErr w:type="spellEnd"/>
      <w:r w:rsidR="00683AAD" w:rsidRPr="005E0A22">
        <w:rPr>
          <w:rFonts w:cs="Calibri"/>
          <w:sz w:val="20"/>
          <w:szCs w:val="20"/>
        </w:rPr>
        <w:t xml:space="preserve"> </w:t>
      </w:r>
      <w:proofErr w:type="spellStart"/>
      <w:r w:rsidR="00683AAD" w:rsidRPr="005E0A22">
        <w:rPr>
          <w:rFonts w:cs="Calibri"/>
          <w:sz w:val="20"/>
          <w:szCs w:val="20"/>
        </w:rPr>
        <w:t>износи</w:t>
      </w:r>
      <w:proofErr w:type="spellEnd"/>
      <w:r w:rsidR="00683AAD" w:rsidRPr="005E0A22">
        <w:rPr>
          <w:rFonts w:cs="Calibri"/>
          <w:sz w:val="20"/>
          <w:szCs w:val="20"/>
        </w:rPr>
        <w:t xml:space="preserve">: ______________ </w:t>
      </w:r>
      <w:proofErr w:type="spellStart"/>
      <w:r w:rsidR="00683AAD" w:rsidRPr="005E0A22">
        <w:rPr>
          <w:rFonts w:cs="Calibri"/>
          <w:sz w:val="20"/>
          <w:szCs w:val="20"/>
        </w:rPr>
        <w:t>динара</w:t>
      </w:r>
      <w:proofErr w:type="spellEnd"/>
      <w:r w:rsidR="00683AAD" w:rsidRPr="005E0A22">
        <w:rPr>
          <w:rFonts w:cs="Calibri"/>
          <w:sz w:val="20"/>
          <w:szCs w:val="20"/>
        </w:rPr>
        <w:t xml:space="preserve">. </w:t>
      </w:r>
      <w:r w:rsidR="00683AAD" w:rsidRPr="005E0A22">
        <w:rPr>
          <w:rFonts w:cs="Calibri"/>
          <w:b/>
          <w:sz w:val="20"/>
          <w:szCs w:val="20"/>
        </w:rPr>
        <w:t>(</w:t>
      </w:r>
      <w:proofErr w:type="spellStart"/>
      <w:r w:rsidR="00683AAD" w:rsidRPr="005E0A22">
        <w:rPr>
          <w:rFonts w:cs="Calibri"/>
          <w:b/>
          <w:sz w:val="20"/>
          <w:szCs w:val="20"/>
        </w:rPr>
        <w:t>Попуњава</w:t>
      </w:r>
      <w:proofErr w:type="spellEnd"/>
      <w:r w:rsidR="00683AAD" w:rsidRPr="005E0A22">
        <w:rPr>
          <w:rFonts w:cs="Calibri"/>
          <w:b/>
          <w:sz w:val="20"/>
          <w:szCs w:val="20"/>
        </w:rPr>
        <w:t xml:space="preserve"> </w:t>
      </w:r>
      <w:proofErr w:type="spellStart"/>
      <w:r w:rsidR="00683AAD" w:rsidRPr="005E0A22">
        <w:rPr>
          <w:rFonts w:cs="Calibri"/>
          <w:b/>
          <w:sz w:val="20"/>
          <w:szCs w:val="20"/>
        </w:rPr>
        <w:t>Наручилац</w:t>
      </w:r>
      <w:proofErr w:type="spellEnd"/>
      <w:r w:rsidR="00683AAD" w:rsidRPr="005E0A22">
        <w:rPr>
          <w:rFonts w:cs="Calibri"/>
          <w:b/>
          <w:sz w:val="20"/>
          <w:szCs w:val="20"/>
        </w:rPr>
        <w:t xml:space="preserve"> - </w:t>
      </w:r>
      <w:proofErr w:type="spellStart"/>
      <w:r w:rsidR="00683AAD" w:rsidRPr="005E0A22">
        <w:rPr>
          <w:rFonts w:cs="Calibri"/>
          <w:b/>
          <w:sz w:val="20"/>
          <w:szCs w:val="20"/>
        </w:rPr>
        <w:t>Наручилац</w:t>
      </w:r>
      <w:proofErr w:type="spellEnd"/>
      <w:r w:rsidR="00683AAD" w:rsidRPr="005E0A22">
        <w:rPr>
          <w:rFonts w:cs="Calibri"/>
          <w:b/>
          <w:sz w:val="20"/>
          <w:szCs w:val="20"/>
        </w:rPr>
        <w:t xml:space="preserve"> </w:t>
      </w:r>
      <w:proofErr w:type="spellStart"/>
      <w:r w:rsidR="00683AAD" w:rsidRPr="005E0A22">
        <w:rPr>
          <w:rFonts w:cs="Calibri"/>
          <w:b/>
          <w:sz w:val="20"/>
          <w:szCs w:val="20"/>
        </w:rPr>
        <w:t>уписује</w:t>
      </w:r>
      <w:proofErr w:type="spellEnd"/>
      <w:r w:rsidR="00683AAD" w:rsidRPr="005E0A22">
        <w:rPr>
          <w:rFonts w:cs="Calibri"/>
          <w:b/>
          <w:sz w:val="20"/>
          <w:szCs w:val="20"/>
        </w:rPr>
        <w:t xml:space="preserve"> </w:t>
      </w:r>
      <w:proofErr w:type="spellStart"/>
      <w:r w:rsidR="00683AAD" w:rsidRPr="005E0A22">
        <w:rPr>
          <w:rFonts w:cs="Calibri"/>
          <w:b/>
          <w:sz w:val="20"/>
          <w:szCs w:val="20"/>
        </w:rPr>
        <w:t>и</w:t>
      </w:r>
      <w:r w:rsidR="00683AAD">
        <w:rPr>
          <w:rFonts w:cs="Calibri"/>
          <w:b/>
          <w:sz w:val="20"/>
          <w:szCs w:val="20"/>
        </w:rPr>
        <w:t>знос</w:t>
      </w:r>
      <w:proofErr w:type="spellEnd"/>
      <w:r w:rsidR="00683AAD">
        <w:rPr>
          <w:rFonts w:cs="Calibri"/>
          <w:b/>
          <w:sz w:val="20"/>
          <w:szCs w:val="20"/>
        </w:rPr>
        <w:t xml:space="preserve"> </w:t>
      </w:r>
      <w:proofErr w:type="spellStart"/>
      <w:r w:rsidR="00683AAD">
        <w:rPr>
          <w:rFonts w:cs="Calibri"/>
          <w:b/>
          <w:sz w:val="20"/>
          <w:szCs w:val="20"/>
        </w:rPr>
        <w:t>процењене</w:t>
      </w:r>
      <w:proofErr w:type="spellEnd"/>
      <w:r w:rsidR="00683AAD">
        <w:rPr>
          <w:rFonts w:cs="Calibri"/>
          <w:b/>
          <w:sz w:val="20"/>
          <w:szCs w:val="20"/>
        </w:rPr>
        <w:t xml:space="preserve"> </w:t>
      </w:r>
      <w:proofErr w:type="spellStart"/>
      <w:r w:rsidR="00683AAD">
        <w:rPr>
          <w:rFonts w:cs="Calibri"/>
          <w:b/>
          <w:sz w:val="20"/>
          <w:szCs w:val="20"/>
        </w:rPr>
        <w:t>вредности</w:t>
      </w:r>
      <w:proofErr w:type="spellEnd"/>
      <w:r w:rsidR="00683AAD" w:rsidRPr="005E0A22">
        <w:rPr>
          <w:rFonts w:cs="Calibri"/>
          <w:b/>
          <w:sz w:val="20"/>
          <w:szCs w:val="20"/>
        </w:rPr>
        <w:t>).</w:t>
      </w:r>
    </w:p>
    <w:p w:rsidR="00034AFF" w:rsidRPr="00D42BC6" w:rsidRDefault="00034AFF" w:rsidP="00034AFF">
      <w:pPr>
        <w:autoSpaceDE w:val="0"/>
        <w:autoSpaceDN w:val="0"/>
        <w:adjustRightInd w:val="0"/>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3.2.</w:t>
      </w:r>
      <w:r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ru-RU"/>
        </w:rPr>
        <w:t xml:space="preserve">Цена обухвата све трошкове које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ru-RU"/>
        </w:rPr>
        <w:t xml:space="preserve"> има у реализацији предметне јавне набавке, односно обухвата цену евро дизела, утакање, транспорт и истакање у резервоаре наручиоца.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3.3.</w:t>
      </w:r>
      <w:r w:rsidRPr="00D42BC6">
        <w:rPr>
          <w:rFonts w:asciiTheme="minorHAnsi" w:hAnsiTheme="minorHAnsi" w:cs="Calibri"/>
          <w:sz w:val="20"/>
          <w:szCs w:val="20"/>
          <w:lang w:val="sr-Cyrl-CS" w:eastAsia="ar-SA"/>
        </w:rPr>
        <w:t xml:space="preserve"> Цена </w:t>
      </w:r>
      <w:r w:rsidRPr="00D42BC6">
        <w:rPr>
          <w:rFonts w:asciiTheme="minorHAnsi" w:hAnsiTheme="minorHAnsi" w:cs="Calibri"/>
          <w:noProof/>
          <w:sz w:val="20"/>
          <w:szCs w:val="20"/>
          <w:lang w:val="sr-Cyrl-CS"/>
        </w:rPr>
        <w:t xml:space="preserve">евро дизела </w:t>
      </w:r>
      <w:r w:rsidRPr="00D42BC6">
        <w:rPr>
          <w:rFonts w:asciiTheme="minorHAnsi" w:hAnsiTheme="minorHAnsi" w:cs="Calibri"/>
          <w:sz w:val="20"/>
          <w:szCs w:val="20"/>
          <w:lang w:val="sr-Cyrl-CS" w:eastAsia="ar-SA"/>
        </w:rPr>
        <w:t>се може усклађивати са кретањима цена на тржишту нафтних деривата.</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3.4.</w:t>
      </w:r>
      <w:r w:rsidRPr="00D42BC6">
        <w:rPr>
          <w:rFonts w:asciiTheme="minorHAnsi" w:hAnsiTheme="minorHAnsi" w:cs="Calibri"/>
          <w:sz w:val="20"/>
          <w:szCs w:val="20"/>
          <w:lang w:val="sr-Cyrl-CS" w:eastAsia="ar-SA"/>
        </w:rPr>
        <w:t xml:space="preserve"> Испоручени евро дизел</w:t>
      </w:r>
      <w:r w:rsidRPr="00D42BC6">
        <w:rPr>
          <w:rFonts w:asciiTheme="minorHAnsi" w:hAnsiTheme="minorHAnsi" w:cs="Calibri"/>
          <w:noProof/>
          <w:sz w:val="20"/>
          <w:szCs w:val="20"/>
          <w:lang w:val="sr-Cyrl-CS"/>
        </w:rPr>
        <w:t xml:space="preserve">, </w:t>
      </w:r>
      <w:r w:rsidRPr="00D42BC6">
        <w:rPr>
          <w:rFonts w:asciiTheme="minorHAnsi" w:hAnsiTheme="minorHAnsi" w:cs="Calibri"/>
          <w:sz w:val="20"/>
          <w:szCs w:val="20"/>
          <w:lang w:val="sr-Cyrl-CS" w:eastAsia="ar-SA"/>
        </w:rPr>
        <w:t>испоручилац ће фактурисати наручиоцу по цени из понуде коригованој за разлику изражену у процентима</w:t>
      </w:r>
      <w:r w:rsidR="00A252CD" w:rsidRPr="00D42BC6">
        <w:rPr>
          <w:rFonts w:asciiTheme="minorHAnsi" w:hAnsiTheme="minorHAnsi" w:cs="Calibri"/>
          <w:sz w:val="20"/>
          <w:szCs w:val="20"/>
          <w:lang w:val="sr-Cyrl-CS" w:eastAsia="ar-SA"/>
        </w:rPr>
        <w:t xml:space="preserve"> између јавно објављене цене</w:t>
      </w:r>
      <w:r w:rsidRPr="00D42BC6">
        <w:rPr>
          <w:rFonts w:asciiTheme="minorHAnsi" w:hAnsiTheme="minorHAnsi" w:cs="Calibri"/>
          <w:sz w:val="20"/>
          <w:szCs w:val="20"/>
          <w:lang w:val="sr-Cyrl-CS" w:eastAsia="ar-SA"/>
        </w:rPr>
        <w:t xml:space="preserve"> на дан отварања понуда и јавно објављене цене која важи на дан испоруке.</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lastRenderedPageBreak/>
        <w:t>3.5.</w:t>
      </w:r>
      <w:r w:rsidRPr="00D42BC6">
        <w:rPr>
          <w:rFonts w:asciiTheme="minorHAnsi" w:hAnsiTheme="minorHAnsi" w:cs="Calibri"/>
          <w:sz w:val="20"/>
          <w:szCs w:val="20"/>
          <w:lang w:val="sr-Cyrl-CS" w:eastAsia="ar-SA"/>
        </w:rPr>
        <w:t xml:space="preserve"> Под даном испоруке подразумева се дан када је испоручилац наручиоцу предао </w:t>
      </w:r>
      <w:r w:rsidRPr="00D42BC6">
        <w:rPr>
          <w:rFonts w:asciiTheme="minorHAnsi" w:hAnsiTheme="minorHAnsi" w:cs="Calibri"/>
          <w:noProof/>
          <w:sz w:val="20"/>
          <w:szCs w:val="20"/>
          <w:lang w:val="sr-Cyrl-CS"/>
        </w:rPr>
        <w:t>евро дизел.</w:t>
      </w:r>
    </w:p>
    <w:p w:rsidR="00034AFF" w:rsidRPr="00D42BC6" w:rsidRDefault="00034AFF" w:rsidP="00034AFF">
      <w:pPr>
        <w:autoSpaceDE w:val="0"/>
        <w:autoSpaceDN w:val="0"/>
        <w:adjustRightInd w:val="0"/>
        <w:jc w:val="both"/>
        <w:rPr>
          <w:rFonts w:asciiTheme="minorHAnsi" w:hAnsiTheme="minorHAnsi" w:cs="Calibri"/>
          <w:sz w:val="20"/>
          <w:szCs w:val="20"/>
        </w:rPr>
      </w:pPr>
      <w:r w:rsidRPr="00D42BC6">
        <w:rPr>
          <w:rFonts w:asciiTheme="minorHAnsi" w:hAnsiTheme="minorHAnsi" w:cs="Calibri"/>
          <w:b/>
          <w:sz w:val="20"/>
          <w:szCs w:val="20"/>
          <w:lang w:val="sr-Cyrl-CS" w:eastAsia="ar-SA"/>
        </w:rPr>
        <w:t>3.6.</w:t>
      </w:r>
      <w:r w:rsidRPr="00D42BC6">
        <w:rPr>
          <w:rFonts w:asciiTheme="minorHAnsi" w:hAnsiTheme="minorHAnsi" w:cs="Calibri"/>
          <w:sz w:val="20"/>
          <w:szCs w:val="20"/>
          <w:lang w:val="sr-Cyrl-CS" w:eastAsia="ar-SA"/>
        </w:rPr>
        <w:t xml:space="preserve"> </w:t>
      </w:r>
      <w:r w:rsidR="00A252CD" w:rsidRPr="00D42BC6">
        <w:rPr>
          <w:rFonts w:asciiTheme="minorHAnsi" w:hAnsiTheme="minorHAnsi" w:cs="Calibri"/>
          <w:sz w:val="20"/>
          <w:szCs w:val="20"/>
          <w:lang w:val="sr-Cyrl-CS"/>
        </w:rPr>
        <w:t>Наручилац, у складу са одредбама чл. 156-16</w:t>
      </w:r>
      <w:r w:rsidR="00A252CD" w:rsidRPr="00D42BC6">
        <w:rPr>
          <w:rFonts w:asciiTheme="minorHAnsi" w:hAnsiTheme="minorHAnsi" w:cs="Calibri"/>
          <w:sz w:val="20"/>
          <w:szCs w:val="20"/>
        </w:rPr>
        <w:t>1.</w:t>
      </w:r>
      <w:r w:rsidR="00A252CD" w:rsidRPr="00D42BC6">
        <w:rPr>
          <w:rFonts w:asciiTheme="minorHAnsi" w:hAnsiTheme="minorHAnsi" w:cs="Calibri"/>
          <w:sz w:val="20"/>
          <w:szCs w:val="20"/>
          <w:lang w:val="sr-Cyrl-CS"/>
        </w:rPr>
        <w:t xml:space="preserve"> Закона о јавним набавкама, може да измени  закључени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4.</w:t>
      </w:r>
    </w:p>
    <w:p w:rsidR="00034AFF" w:rsidRPr="00D42BC6" w:rsidRDefault="00034AFF" w:rsidP="00034AFF">
      <w:pPr>
        <w:suppressAutoHyphens/>
        <w:jc w:val="both"/>
        <w:rPr>
          <w:rFonts w:asciiTheme="minorHAnsi" w:hAnsiTheme="minorHAnsi" w:cs="Calibri"/>
          <w:sz w:val="20"/>
          <w:szCs w:val="20"/>
          <w:lang w:val="sr-Cyrl-CS" w:eastAsia="ar-SA"/>
        </w:rPr>
      </w:pPr>
      <w:r w:rsidRPr="00D42BC6">
        <w:rPr>
          <w:rFonts w:asciiTheme="minorHAnsi" w:hAnsiTheme="minorHAnsi" w:cs="Calibri"/>
          <w:b/>
          <w:sz w:val="20"/>
          <w:szCs w:val="20"/>
          <w:lang w:val="sr-Cyrl-CS" w:eastAsia="ar-SA"/>
        </w:rPr>
        <w:t xml:space="preserve">4.1. </w:t>
      </w:r>
      <w:proofErr w:type="spellStart"/>
      <w:r w:rsidRPr="00D42BC6">
        <w:rPr>
          <w:rFonts w:asciiTheme="minorHAnsi" w:hAnsiTheme="minorHAnsi" w:cs="Calibri"/>
          <w:sz w:val="20"/>
          <w:szCs w:val="20"/>
        </w:rPr>
        <w:t>Плаћање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вршити</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ru-RU" w:eastAsia="ar-SA"/>
        </w:rPr>
        <w:t>у року од __________ д</w:t>
      </w:r>
      <w:r w:rsidR="00277105" w:rsidRPr="00D42BC6">
        <w:rPr>
          <w:rFonts w:asciiTheme="minorHAnsi" w:hAnsiTheme="minorHAnsi" w:cs="Calibri"/>
          <w:sz w:val="20"/>
          <w:szCs w:val="20"/>
          <w:lang w:val="ru-RU" w:eastAsia="ar-SA"/>
        </w:rPr>
        <w:t>ана (</w:t>
      </w:r>
      <w:r w:rsidR="00277105" w:rsidRPr="00D42BC6">
        <w:rPr>
          <w:rFonts w:asciiTheme="minorHAnsi" w:hAnsiTheme="minorHAnsi" w:cs="Calibri"/>
          <w:sz w:val="20"/>
          <w:szCs w:val="20"/>
          <w:lang w:eastAsia="ar-SA"/>
        </w:rPr>
        <w:t xml:space="preserve">од </w:t>
      </w:r>
      <w:r w:rsidR="00277105" w:rsidRPr="00D42BC6">
        <w:rPr>
          <w:rFonts w:asciiTheme="minorHAnsi" w:hAnsiTheme="minorHAnsi" w:cs="Calibri"/>
          <w:sz w:val="20"/>
          <w:szCs w:val="20"/>
          <w:lang w:val="ru-RU" w:eastAsia="ar-SA"/>
        </w:rPr>
        <w:t>15 до</w:t>
      </w:r>
      <w:r w:rsidRPr="00D42BC6">
        <w:rPr>
          <w:rFonts w:asciiTheme="minorHAnsi" w:hAnsiTheme="minorHAnsi" w:cs="Calibri"/>
          <w:sz w:val="20"/>
          <w:szCs w:val="20"/>
          <w:lang w:val="ru-RU" w:eastAsia="ar-SA"/>
        </w:rPr>
        <w:t xml:space="preserve"> 45 дана) </w:t>
      </w:r>
      <w:r w:rsidRPr="00D42BC6">
        <w:rPr>
          <w:rFonts w:asciiTheme="minorHAnsi" w:hAnsiTheme="minorHAnsi" w:cs="Calibri"/>
          <w:sz w:val="20"/>
          <w:szCs w:val="20"/>
          <w:lang w:val="sr-Cyrl-CS" w:eastAsia="ar-SA"/>
        </w:rPr>
        <w:t xml:space="preserve">од </w:t>
      </w:r>
      <w:r w:rsidR="004424ED" w:rsidRPr="00D42BC6">
        <w:rPr>
          <w:rFonts w:asciiTheme="minorHAnsi" w:hAnsiTheme="minorHAnsi" w:cs="Calibri"/>
          <w:sz w:val="20"/>
          <w:szCs w:val="20"/>
          <w:lang w:val="sr-Cyrl-CS" w:eastAsia="ar-SA"/>
        </w:rPr>
        <w:t xml:space="preserve"> </w:t>
      </w:r>
      <w:r w:rsidRPr="00D42BC6">
        <w:rPr>
          <w:rFonts w:asciiTheme="minorHAnsi" w:hAnsiTheme="minorHAnsi" w:cs="Calibri"/>
          <w:sz w:val="20"/>
          <w:szCs w:val="20"/>
          <w:lang w:val="sr-Cyrl-CS" w:eastAsia="ar-SA"/>
        </w:rPr>
        <w:t>д</w:t>
      </w:r>
      <w:r w:rsidR="00F60BBC" w:rsidRPr="00D42BC6">
        <w:rPr>
          <w:rFonts w:asciiTheme="minorHAnsi" w:hAnsiTheme="minorHAnsi" w:cs="Calibri"/>
          <w:sz w:val="20"/>
          <w:szCs w:val="20"/>
          <w:lang w:val="sr-Cyrl-CS" w:eastAsia="ar-SA"/>
        </w:rPr>
        <w:t>ана пријема</w:t>
      </w:r>
      <w:r w:rsidRPr="00D42BC6">
        <w:rPr>
          <w:rFonts w:asciiTheme="minorHAnsi" w:hAnsiTheme="minorHAnsi" w:cs="Calibri"/>
          <w:sz w:val="20"/>
          <w:szCs w:val="20"/>
          <w:lang w:val="sr-Cyrl-CS" w:eastAsia="ar-SA"/>
        </w:rPr>
        <w:t xml:space="preserve"> рачуна и то на рачун испоручиоца добара бр. ___________</w:t>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r>
      <w:r w:rsidRPr="00D42BC6">
        <w:rPr>
          <w:rFonts w:asciiTheme="minorHAnsi" w:hAnsiTheme="minorHAnsi" w:cs="Calibri"/>
          <w:sz w:val="20"/>
          <w:szCs w:val="20"/>
          <w:lang w:val="sr-Cyrl-CS" w:eastAsia="ar-SA"/>
        </w:rPr>
        <w:softHyphen/>
        <w:t>________ код ______________ банке.</w:t>
      </w:r>
    </w:p>
    <w:p w:rsidR="00034AFF" w:rsidRPr="00D42BC6" w:rsidRDefault="00034AFF" w:rsidP="00034AFF">
      <w:pPr>
        <w:suppressAutoHyphens/>
        <w:jc w:val="both"/>
        <w:rPr>
          <w:rFonts w:asciiTheme="minorHAnsi" w:hAnsiTheme="minorHAnsi" w:cs="Calibri"/>
          <w:sz w:val="20"/>
          <w:szCs w:val="20"/>
          <w:lang w:eastAsia="ar-SA"/>
        </w:rPr>
      </w:pPr>
      <w:r w:rsidRPr="00D42BC6">
        <w:rPr>
          <w:rFonts w:asciiTheme="minorHAnsi" w:hAnsiTheme="minorHAnsi" w:cs="Calibri"/>
          <w:b/>
          <w:sz w:val="20"/>
          <w:szCs w:val="20"/>
          <w:lang w:val="sr-Cyrl-CS" w:eastAsia="ar-SA"/>
        </w:rPr>
        <w:t>4.2.</w:t>
      </w:r>
      <w:r w:rsidRPr="00D42BC6">
        <w:rPr>
          <w:rFonts w:asciiTheme="minorHAnsi" w:hAnsiTheme="minorHAnsi" w:cs="Calibri"/>
          <w:sz w:val="20"/>
          <w:szCs w:val="20"/>
          <w:lang w:val="sr-Cyrl-CS" w:eastAsia="ar-SA"/>
        </w:rPr>
        <w:t xml:space="preserve"> Рок за плаћање тече од дана испоруке </w:t>
      </w:r>
      <w:r w:rsidRPr="00D42BC6">
        <w:rPr>
          <w:rFonts w:asciiTheme="minorHAnsi" w:hAnsiTheme="minorHAnsi" w:cs="Calibri"/>
          <w:noProof/>
          <w:sz w:val="20"/>
          <w:szCs w:val="20"/>
          <w:lang w:val="sr-Cyrl-CS"/>
        </w:rPr>
        <w:t>евро дизела</w:t>
      </w:r>
      <w:r w:rsidRPr="00D42BC6">
        <w:rPr>
          <w:rFonts w:asciiTheme="minorHAnsi" w:hAnsiTheme="minorHAnsi" w:cs="Calibri"/>
          <w:sz w:val="20"/>
          <w:szCs w:val="20"/>
          <w:lang w:val="sr-Cyrl-CS" w:eastAsia="ar-SA"/>
        </w:rPr>
        <w:t>. За неблаговремено плаћање испоручилац ће наручиоцу обрачунавати законску затезну камату, на месечном нивоу сагласно закону.</w:t>
      </w:r>
    </w:p>
    <w:p w:rsidR="00034AFF" w:rsidRPr="00D42BC6" w:rsidRDefault="00034AFF" w:rsidP="006D4FF5">
      <w:pPr>
        <w:jc w:val="both"/>
        <w:rPr>
          <w:rFonts w:asciiTheme="minorHAnsi" w:hAnsiTheme="minorHAnsi" w:cs="Calibri"/>
          <w:sz w:val="20"/>
          <w:szCs w:val="20"/>
        </w:rPr>
      </w:pPr>
      <w:r w:rsidRPr="00D42BC6">
        <w:rPr>
          <w:rFonts w:asciiTheme="minorHAnsi" w:hAnsiTheme="minorHAnsi" w:cs="Calibri"/>
          <w:b/>
          <w:sz w:val="20"/>
          <w:szCs w:val="20"/>
          <w:lang w:val="sr-Cyrl-CS" w:eastAsia="ar-SA"/>
        </w:rPr>
        <w:t xml:space="preserve">4.3. </w:t>
      </w:r>
      <w:proofErr w:type="spellStart"/>
      <w:r w:rsidR="00A252CD" w:rsidRPr="00D42BC6">
        <w:rPr>
          <w:rFonts w:asciiTheme="minorHAnsi" w:hAnsiTheme="minorHAnsi" w:cs="Calibri"/>
          <w:sz w:val="20"/>
          <w:szCs w:val="20"/>
          <w:lang w:eastAsia="ar-SA"/>
        </w:rPr>
        <w:t>Обавезе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доспевају</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наредној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реализоване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највише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до</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износа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средстава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која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ће</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им</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за</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ту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намену</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бити</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одобрена</w:t>
      </w:r>
      <w:proofErr w:type="spellEnd"/>
      <w:r w:rsidR="00A252CD" w:rsidRPr="00D42BC6">
        <w:rPr>
          <w:rFonts w:asciiTheme="minorHAnsi" w:hAnsiTheme="minorHAnsi" w:cs="Calibri"/>
          <w:sz w:val="20"/>
          <w:szCs w:val="20"/>
          <w:lang w:eastAsia="ar-SA"/>
        </w:rPr>
        <w:t xml:space="preserve"> у </w:t>
      </w:r>
      <w:proofErr w:type="spellStart"/>
      <w:r w:rsidR="00A252CD" w:rsidRPr="00D42BC6">
        <w:rPr>
          <w:rFonts w:asciiTheme="minorHAnsi" w:hAnsiTheme="minorHAnsi" w:cs="Calibri"/>
          <w:sz w:val="20"/>
          <w:szCs w:val="20"/>
          <w:lang w:eastAsia="ar-SA"/>
        </w:rPr>
        <w:t>тој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буџетској</w:t>
      </w:r>
      <w:proofErr w:type="spellEnd"/>
      <w:r w:rsidR="00A252CD" w:rsidRPr="00D42BC6">
        <w:rPr>
          <w:rFonts w:asciiTheme="minorHAnsi" w:hAnsiTheme="minorHAnsi" w:cs="Calibri"/>
          <w:sz w:val="20"/>
          <w:szCs w:val="20"/>
          <w:lang w:eastAsia="ar-SA"/>
        </w:rPr>
        <w:t xml:space="preserve"> </w:t>
      </w:r>
      <w:proofErr w:type="spellStart"/>
      <w:r w:rsidR="00A252CD" w:rsidRPr="00D42BC6">
        <w:rPr>
          <w:rFonts w:asciiTheme="minorHAnsi" w:hAnsiTheme="minorHAnsi" w:cs="Calibri"/>
          <w:sz w:val="20"/>
          <w:szCs w:val="20"/>
          <w:lang w:eastAsia="ar-SA"/>
        </w:rPr>
        <w:t>години</w:t>
      </w:r>
      <w:proofErr w:type="spellEnd"/>
      <w:r w:rsidR="00A252CD" w:rsidRPr="00D42BC6">
        <w:rPr>
          <w:rFonts w:asciiTheme="minorHAnsi" w:hAnsiTheme="minorHAnsi" w:cs="Calibri"/>
          <w:sz w:val="20"/>
          <w:szCs w:val="20"/>
          <w:lang w:eastAsia="ar-SA"/>
        </w:rPr>
        <w:t>.</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5.</w:t>
      </w:r>
    </w:p>
    <w:p w:rsidR="0021045C" w:rsidRPr="005E0A22" w:rsidRDefault="00034AFF" w:rsidP="0021045C">
      <w:pPr>
        <w:autoSpaceDE w:val="0"/>
        <w:autoSpaceDN w:val="0"/>
        <w:adjustRightInd w:val="0"/>
        <w:jc w:val="both"/>
        <w:rPr>
          <w:rFonts w:cs="Calibri"/>
          <w:sz w:val="20"/>
          <w:szCs w:val="20"/>
          <w:lang w:val="sr-Cyrl-CS"/>
        </w:rPr>
      </w:pPr>
      <w:r w:rsidRPr="00EB6DDF">
        <w:rPr>
          <w:rFonts w:asciiTheme="minorHAnsi" w:hAnsiTheme="minorHAnsi" w:cs="Calibri"/>
          <w:b/>
          <w:sz w:val="20"/>
          <w:szCs w:val="20"/>
          <w:lang w:val="sr-Cyrl-CS"/>
        </w:rPr>
        <w:t>5.1.</w:t>
      </w:r>
      <w:r w:rsidR="00842535" w:rsidRPr="00FD39ED">
        <w:rPr>
          <w:rFonts w:asciiTheme="minorHAnsi" w:hAnsiTheme="minorHAnsi" w:cs="Calibri"/>
          <w:color w:val="FF0000"/>
          <w:sz w:val="20"/>
          <w:szCs w:val="20"/>
        </w:rPr>
        <w:t xml:space="preserve"> </w:t>
      </w:r>
      <w:r w:rsidR="0021045C" w:rsidRPr="005E0A22">
        <w:rPr>
          <w:rFonts w:cs="Calibri"/>
          <w:sz w:val="20"/>
          <w:szCs w:val="20"/>
          <w:lang w:val="sr-Cyrl-CS"/>
        </w:rPr>
        <w:t>Испорука ће се вршити сукцесивно, по позиву наручиоца у року од _________сати (не дужем од 48 сати) од пријема наруџбенице, франко Специјална болница за рехабилитацију „Рибарска Бања“, испоручено у резервоар наручиоца са свом пратећом документацијом у складу са важећим прописима који дефинишу начин испоруке горива.</w:t>
      </w:r>
    </w:p>
    <w:p w:rsidR="00034AFF" w:rsidRPr="00D42BC6" w:rsidRDefault="00A252CD" w:rsidP="00034AFF">
      <w:pPr>
        <w:autoSpaceDE w:val="0"/>
        <w:autoSpaceDN w:val="0"/>
        <w:adjustRightInd w:val="0"/>
        <w:jc w:val="both"/>
        <w:rPr>
          <w:rFonts w:asciiTheme="minorHAnsi" w:hAnsiTheme="minorHAnsi" w:cs="Calibri"/>
          <w:sz w:val="20"/>
          <w:szCs w:val="20"/>
          <w:lang w:val="sr-Cyrl-CS"/>
        </w:rPr>
      </w:pPr>
      <w:r w:rsidRPr="00D42BC6">
        <w:rPr>
          <w:rFonts w:asciiTheme="minorHAnsi" w:hAnsiTheme="minorHAnsi" w:cs="Calibri"/>
          <w:b/>
          <w:sz w:val="20"/>
          <w:szCs w:val="20"/>
          <w:lang w:val="sr-Cyrl-CS"/>
        </w:rPr>
        <w:t>5.2</w:t>
      </w:r>
      <w:r w:rsidR="00034AFF" w:rsidRPr="00D42BC6">
        <w:rPr>
          <w:rFonts w:asciiTheme="minorHAnsi" w:hAnsiTheme="minorHAnsi" w:cs="Calibri"/>
          <w:b/>
          <w:sz w:val="20"/>
          <w:szCs w:val="20"/>
          <w:lang w:val="sr-Cyrl-CS"/>
        </w:rPr>
        <w:t xml:space="preserve">. </w:t>
      </w:r>
      <w:r w:rsidR="00034AFF" w:rsidRPr="00D42BC6">
        <w:rPr>
          <w:rFonts w:asciiTheme="minorHAnsi" w:hAnsiTheme="minorHAnsi" w:cs="Calibri"/>
          <w:sz w:val="20"/>
          <w:szCs w:val="20"/>
          <w:lang w:val="sr-Cyrl-CS"/>
        </w:rPr>
        <w:t xml:space="preserve">Наручилац је дужан да на месту пријема </w:t>
      </w:r>
      <w:r w:rsidR="00034AFF" w:rsidRPr="00D42BC6">
        <w:rPr>
          <w:rFonts w:asciiTheme="minorHAnsi" w:hAnsiTheme="minorHAnsi" w:cs="Calibri"/>
          <w:noProof/>
          <w:sz w:val="20"/>
          <w:szCs w:val="20"/>
          <w:lang w:val="sr-Cyrl-CS"/>
        </w:rPr>
        <w:t xml:space="preserve">евро дизела, </w:t>
      </w:r>
      <w:r w:rsidR="00034AFF" w:rsidRPr="00D42BC6">
        <w:rPr>
          <w:rFonts w:asciiTheme="minorHAnsi" w:hAnsiTheme="minorHAnsi" w:cs="Calibri"/>
          <w:sz w:val="20"/>
          <w:szCs w:val="20"/>
          <w:lang w:val="sr-Cyrl-CS"/>
        </w:rPr>
        <w:t>спроведе организацију рада којом се обезбеђује пријем  евро дизела</w:t>
      </w:r>
      <w:r w:rsidR="006D4FF5" w:rsidRPr="00D42BC6">
        <w:rPr>
          <w:rFonts w:asciiTheme="minorHAnsi" w:hAnsiTheme="minorHAnsi" w:cs="Calibri"/>
          <w:sz w:val="20"/>
          <w:szCs w:val="20"/>
          <w:lang w:val="sr-Cyrl-CS"/>
        </w:rPr>
        <w:t xml:space="preserve"> у периоду од 07 до 13</w:t>
      </w:r>
      <w:r w:rsidR="00034AFF" w:rsidRPr="00D42BC6">
        <w:rPr>
          <w:rFonts w:asciiTheme="minorHAnsi" w:hAnsiTheme="minorHAnsi" w:cs="Calibri"/>
          <w:sz w:val="20"/>
          <w:szCs w:val="20"/>
          <w:lang w:val="sr-Cyrl-CS"/>
        </w:rPr>
        <w:t xml:space="preserve"> часова радним данима.</w:t>
      </w:r>
    </w:p>
    <w:p w:rsidR="002B45E5" w:rsidRPr="00D42BC6" w:rsidRDefault="00A252CD" w:rsidP="00034AFF">
      <w:pPr>
        <w:autoSpaceDE w:val="0"/>
        <w:autoSpaceDN w:val="0"/>
        <w:adjustRightInd w:val="0"/>
        <w:jc w:val="both"/>
        <w:rPr>
          <w:rFonts w:asciiTheme="minorHAnsi" w:hAnsiTheme="minorHAnsi" w:cs="Arial"/>
          <w:sz w:val="20"/>
          <w:szCs w:val="20"/>
          <w:lang w:val="sr-Cyrl-CS"/>
        </w:rPr>
      </w:pPr>
      <w:r w:rsidRPr="00D42BC6">
        <w:rPr>
          <w:rFonts w:asciiTheme="minorHAnsi" w:hAnsiTheme="minorHAnsi" w:cs="Calibri"/>
          <w:b/>
          <w:sz w:val="20"/>
          <w:szCs w:val="20"/>
          <w:lang w:val="sr-Cyrl-CS"/>
        </w:rPr>
        <w:t>5.3</w:t>
      </w:r>
      <w:r w:rsidR="002B45E5" w:rsidRPr="00D42BC6">
        <w:rPr>
          <w:rFonts w:asciiTheme="minorHAnsi" w:hAnsiTheme="minorHAnsi" w:cs="Calibri"/>
          <w:b/>
          <w:sz w:val="20"/>
          <w:szCs w:val="20"/>
          <w:lang w:val="sr-Cyrl-CS"/>
        </w:rPr>
        <w:t>.</w:t>
      </w:r>
      <w:r w:rsidR="00C83DA2" w:rsidRPr="00D42BC6">
        <w:rPr>
          <w:rFonts w:asciiTheme="minorHAnsi" w:hAnsiTheme="minorHAnsi" w:cs="Calibri"/>
          <w:sz w:val="20"/>
          <w:szCs w:val="20"/>
        </w:rPr>
        <w:t xml:space="preserve"> </w:t>
      </w:r>
      <w:r w:rsidR="002B45E5" w:rsidRPr="00D42BC6">
        <w:rPr>
          <w:rFonts w:asciiTheme="minorHAnsi" w:hAnsiTheme="minorHAnsi" w:cs="Arial"/>
          <w:sz w:val="20"/>
          <w:szCs w:val="20"/>
          <w:lang w:val="sr-Cyrl-CS"/>
        </w:rPr>
        <w:t>Наручила</w:t>
      </w:r>
      <w:r w:rsidR="006D0C87" w:rsidRPr="00D42BC6">
        <w:rPr>
          <w:rFonts w:asciiTheme="minorHAnsi" w:hAnsiTheme="minorHAnsi" w:cs="Arial"/>
          <w:sz w:val="20"/>
          <w:szCs w:val="20"/>
          <w:lang w:val="sr-Cyrl-CS"/>
        </w:rPr>
        <w:t xml:space="preserve">ц задржава право да од </w:t>
      </w:r>
      <w:proofErr w:type="spellStart"/>
      <w:r w:rsidR="006D0C87" w:rsidRPr="00D42BC6">
        <w:rPr>
          <w:rFonts w:asciiTheme="minorHAnsi" w:hAnsiTheme="minorHAnsi" w:cs="Arial"/>
          <w:sz w:val="20"/>
          <w:szCs w:val="20"/>
        </w:rPr>
        <w:t>Испоручиоца</w:t>
      </w:r>
      <w:proofErr w:type="spellEnd"/>
      <w:r w:rsidR="002B45E5" w:rsidRPr="00D42BC6">
        <w:rPr>
          <w:rFonts w:asciiTheme="minorHAnsi" w:hAnsiTheme="minorHAnsi" w:cs="Arial"/>
          <w:sz w:val="20"/>
          <w:szCs w:val="20"/>
          <w:lang w:val="sr-Cyrl-CS"/>
        </w:rPr>
        <w:t xml:space="preserve"> наручи потребне количине, а највише до количина прецизираних уговором.</w:t>
      </w:r>
    </w:p>
    <w:p w:rsidR="00A17584" w:rsidRPr="00D42BC6" w:rsidRDefault="00A252CD" w:rsidP="00A17584">
      <w:pPr>
        <w:tabs>
          <w:tab w:val="left" w:pos="0"/>
          <w:tab w:val="left" w:pos="709"/>
        </w:tabs>
        <w:jc w:val="both"/>
        <w:rPr>
          <w:rFonts w:asciiTheme="minorHAnsi" w:hAnsiTheme="minorHAnsi" w:cs="Calibri"/>
          <w:sz w:val="20"/>
          <w:szCs w:val="20"/>
        </w:rPr>
      </w:pPr>
      <w:r w:rsidRPr="00D42BC6">
        <w:rPr>
          <w:rFonts w:asciiTheme="minorHAnsi" w:hAnsiTheme="minorHAnsi" w:cs="Arial"/>
          <w:b/>
          <w:sz w:val="20"/>
          <w:szCs w:val="20"/>
          <w:lang w:val="sr-Cyrl-CS"/>
        </w:rPr>
        <w:t>5.4</w:t>
      </w:r>
      <w:r w:rsidR="00A17584" w:rsidRPr="00D42BC6">
        <w:rPr>
          <w:rFonts w:asciiTheme="minorHAnsi" w:hAnsiTheme="minorHAnsi" w:cs="Arial"/>
          <w:b/>
          <w:sz w:val="20"/>
          <w:szCs w:val="20"/>
          <w:lang w:val="sr-Cyrl-CS"/>
        </w:rPr>
        <w:t>.</w:t>
      </w:r>
      <w:r w:rsidR="00A17584" w:rsidRPr="00D42BC6">
        <w:rPr>
          <w:rFonts w:asciiTheme="minorHAnsi" w:hAnsiTheme="minorHAnsi" w:cs="Arial"/>
          <w:sz w:val="20"/>
          <w:szCs w:val="20"/>
          <w:lang w:val="sr-Cyrl-CS"/>
        </w:rPr>
        <w:t xml:space="preserve"> </w:t>
      </w:r>
      <w:proofErr w:type="spellStart"/>
      <w:r w:rsidR="00A17584" w:rsidRPr="00D42BC6">
        <w:rPr>
          <w:rFonts w:asciiTheme="minorHAnsi" w:hAnsiTheme="minorHAnsi" w:cs="Calibri"/>
          <w:sz w:val="20"/>
          <w:szCs w:val="20"/>
        </w:rPr>
        <w:t>Уговорне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стране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сагласне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Наручилац</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може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наручити</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Испоручиоца</w:t>
      </w:r>
      <w:proofErr w:type="spellEnd"/>
      <w:r w:rsidR="00A17584" w:rsidRPr="00D42BC6">
        <w:rPr>
          <w:rFonts w:asciiTheme="minorHAnsi" w:hAnsiTheme="minorHAnsi" w:cs="Calibri"/>
          <w:sz w:val="20"/>
          <w:szCs w:val="20"/>
        </w:rPr>
        <w:t xml:space="preserve"> и </w:t>
      </w:r>
      <w:proofErr w:type="spellStart"/>
      <w:r w:rsidR="00A17584" w:rsidRPr="00D42BC6">
        <w:rPr>
          <w:rFonts w:asciiTheme="minorHAnsi" w:hAnsiTheme="minorHAnsi" w:cs="Calibri"/>
          <w:sz w:val="20"/>
          <w:szCs w:val="20"/>
        </w:rPr>
        <w:t>мању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количину</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евро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дизела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уговорен</w:t>
      </w:r>
      <w:r w:rsidR="002D0A30" w:rsidRPr="00D42BC6">
        <w:rPr>
          <w:rFonts w:asciiTheme="minorHAnsi" w:hAnsiTheme="minorHAnsi" w:cs="Calibri"/>
          <w:sz w:val="20"/>
          <w:szCs w:val="20"/>
        </w:rPr>
        <w:t>е</w:t>
      </w:r>
      <w:proofErr w:type="spellEnd"/>
      <w:r w:rsidR="002D0A30"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без</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икаквих</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последица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по</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Наручиоца</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односно</w:t>
      </w:r>
      <w:proofErr w:type="spellEnd"/>
      <w:r w:rsidR="00A17584"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без</w:t>
      </w:r>
      <w:proofErr w:type="spellEnd"/>
      <w:r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обавезе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накнаде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штете</w:t>
      </w:r>
      <w:proofErr w:type="spellEnd"/>
      <w:r w:rsidR="00A17584" w:rsidRPr="00D42BC6">
        <w:rPr>
          <w:rFonts w:asciiTheme="minorHAnsi" w:hAnsiTheme="minorHAnsi" w:cs="Calibri"/>
          <w:sz w:val="20"/>
          <w:szCs w:val="20"/>
        </w:rPr>
        <w:t xml:space="preserve"> </w:t>
      </w:r>
      <w:proofErr w:type="spellStart"/>
      <w:r w:rsidR="00A17584" w:rsidRPr="00D42BC6">
        <w:rPr>
          <w:rFonts w:asciiTheme="minorHAnsi" w:hAnsiTheme="minorHAnsi" w:cs="Calibri"/>
          <w:sz w:val="20"/>
          <w:szCs w:val="20"/>
        </w:rPr>
        <w:t>Испоручиоцу</w:t>
      </w:r>
      <w:proofErr w:type="spellEnd"/>
      <w:r w:rsidR="00A17584" w:rsidRPr="00D42BC6">
        <w:rPr>
          <w:rFonts w:asciiTheme="minorHAnsi" w:hAnsiTheme="minorHAnsi" w:cs="Calibri"/>
          <w:sz w:val="20"/>
          <w:szCs w:val="20"/>
        </w:rPr>
        <w:t>.</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6.</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ПОДИЗВОЂАЧА: </w:t>
      </w:r>
      <w:r w:rsidRPr="00D42BC6">
        <w:rPr>
          <w:rFonts w:asciiTheme="minorHAnsi" w:hAnsiTheme="minorHAnsi" w:cs="Calibri"/>
          <w:bCs/>
          <w:sz w:val="20"/>
          <w:szCs w:val="20"/>
          <w:lang w:val="sl-SI"/>
        </w:rPr>
        <w:t xml:space="preserve">(уколико </w:t>
      </w:r>
      <w:proofErr w:type="spellStart"/>
      <w:r w:rsidRPr="00D42BC6">
        <w:rPr>
          <w:rFonts w:asciiTheme="minorHAnsi" w:hAnsiTheme="minorHAnsi" w:cs="Calibri"/>
          <w:bCs/>
          <w:sz w:val="20"/>
          <w:szCs w:val="20"/>
        </w:rPr>
        <w:t>испоручилац</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наступа са подизвођачем)</w:t>
      </w:r>
    </w:p>
    <w:p w:rsidR="00034AFF" w:rsidRPr="00D42BC6" w:rsidRDefault="00034AFF" w:rsidP="00034AFF">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034AFF" w:rsidRPr="00D42BC6" w:rsidRDefault="00034AFF" w:rsidP="00034AFF">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7.</w:t>
      </w:r>
    </w:p>
    <w:p w:rsidR="00034AFF" w:rsidRPr="00D42BC6" w:rsidRDefault="00034AFF" w:rsidP="00034AFF">
      <w:pPr>
        <w:jc w:val="both"/>
        <w:rPr>
          <w:rFonts w:asciiTheme="minorHAnsi" w:hAnsiTheme="minorHAnsi" w:cs="Calibri"/>
          <w:bCs/>
          <w:sz w:val="20"/>
          <w:szCs w:val="20"/>
          <w:lang w:val="sl-SI"/>
        </w:rPr>
      </w:pPr>
      <w:r w:rsidRPr="00D42BC6">
        <w:rPr>
          <w:rFonts w:asciiTheme="minorHAnsi" w:hAnsiTheme="minorHAnsi" w:cs="Calibri"/>
          <w:b/>
          <w:bCs/>
          <w:sz w:val="20"/>
          <w:szCs w:val="20"/>
          <w:lang w:val="sl-SI"/>
        </w:rPr>
        <w:t xml:space="preserve">ОБАВЕЗЕ УЧЕСНИКА У ЗАЈЕДНИЧКОЈ ПОНУДИ: </w:t>
      </w:r>
      <w:r w:rsidRPr="00D42BC6">
        <w:rPr>
          <w:rFonts w:asciiTheme="minorHAnsi" w:hAnsiTheme="minorHAnsi" w:cs="Calibri"/>
          <w:bCs/>
          <w:sz w:val="20"/>
          <w:szCs w:val="20"/>
          <w:lang w:val="sl-SI"/>
        </w:rPr>
        <w:t xml:space="preserve">(само они </w:t>
      </w:r>
      <w:proofErr w:type="spellStart"/>
      <w:r w:rsidRPr="00D42BC6">
        <w:rPr>
          <w:rFonts w:asciiTheme="minorHAnsi" w:hAnsiTheme="minorHAnsi" w:cs="Calibri"/>
          <w:bCs/>
          <w:sz w:val="20"/>
          <w:szCs w:val="20"/>
        </w:rPr>
        <w:t>испоручиоци</w:t>
      </w:r>
      <w:proofErr w:type="spellEnd"/>
      <w:r w:rsidRPr="00D42BC6">
        <w:rPr>
          <w:rFonts w:asciiTheme="minorHAnsi" w:hAnsiTheme="minorHAnsi" w:cs="Calibri"/>
          <w:bCs/>
          <w:sz w:val="20"/>
          <w:szCs w:val="20"/>
        </w:rPr>
        <w:t xml:space="preserve"> </w:t>
      </w:r>
      <w:r w:rsidRPr="00D42BC6">
        <w:rPr>
          <w:rFonts w:asciiTheme="minorHAnsi" w:hAnsiTheme="minorHAnsi" w:cs="Calibri"/>
          <w:bCs/>
          <w:sz w:val="20"/>
          <w:szCs w:val="20"/>
          <w:lang w:val="sl-SI"/>
        </w:rPr>
        <w:t>који подносе заједничку понуду)</w:t>
      </w:r>
    </w:p>
    <w:p w:rsidR="00F60BBC" w:rsidRPr="00D42BC6" w:rsidRDefault="00034AFF" w:rsidP="00561946">
      <w:pPr>
        <w:jc w:val="both"/>
        <w:rPr>
          <w:rFonts w:asciiTheme="minorHAnsi" w:hAnsiTheme="minorHAnsi" w:cs="Calibri"/>
          <w:bCs/>
          <w:sz w:val="20"/>
          <w:szCs w:val="20"/>
        </w:rPr>
      </w:pPr>
      <w:r w:rsidRPr="00D42BC6">
        <w:rPr>
          <w:rFonts w:asciiTheme="minorHAnsi" w:hAnsiTheme="minorHAnsi" w:cs="Calibri"/>
          <w:bCs/>
          <w:sz w:val="20"/>
          <w:szCs w:val="20"/>
          <w:lang w:val="sl-SI"/>
        </w:rPr>
        <w:t>_____________________________________________________________________________</w:t>
      </w:r>
      <w:r w:rsidRPr="00D42BC6">
        <w:rPr>
          <w:rFonts w:asciiTheme="minorHAnsi" w:hAnsiTheme="minorHAnsi" w:cs="Calibri"/>
          <w:bCs/>
          <w:sz w:val="20"/>
          <w:szCs w:val="20"/>
        </w:rPr>
        <w:t>________________</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8.</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Испоручилац је дужан да  достави наручиоцу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r w:rsidRPr="00D42BC6">
        <w:rPr>
          <w:rFonts w:asciiTheme="minorHAnsi" w:hAnsiTheme="minorHAnsi" w:cs="Calibri"/>
          <w:sz w:val="20"/>
          <w:szCs w:val="20"/>
          <w:lang w:val="sr-Cyrl-CS"/>
        </w:rPr>
        <w:t xml:space="preserve"> </w:t>
      </w:r>
      <w:r w:rsidRPr="00D42BC6">
        <w:rPr>
          <w:rFonts w:asciiTheme="minorHAnsi" w:hAnsiTheme="minorHAnsi" w:cs="Calibri"/>
          <w:b/>
          <w:sz w:val="20"/>
          <w:szCs w:val="20"/>
          <w:u w:val="single"/>
          <w:lang w:val="sr-Cyrl-CS"/>
        </w:rPr>
        <w:t>на дан закључења уговора</w:t>
      </w:r>
      <w:r w:rsidRPr="00D42BC6">
        <w:rPr>
          <w:rFonts w:asciiTheme="minorHAnsi" w:hAnsiTheme="minorHAnsi" w:cs="Calibri"/>
          <w:sz w:val="20"/>
          <w:szCs w:val="20"/>
          <w:lang w:val="sr-Cyrl-CS"/>
        </w:rPr>
        <w:t xml:space="preserve">  и то: </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lastRenderedPageBreak/>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D42BC6">
        <w:rPr>
          <w:rFonts w:asciiTheme="minorHAnsi" w:hAnsiTheme="minorHAnsi" w:cs="Calibri"/>
          <w:b/>
          <w:sz w:val="20"/>
          <w:szCs w:val="20"/>
          <w:u w:val="single"/>
          <w:lang w:val="sr-Cyrl-CS"/>
        </w:rPr>
        <w:t>финансијско средство обезбеђења за добро извршење уговореног посла;</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lang w:val="sr-Cyrl-CS"/>
        </w:rPr>
        <w:t xml:space="preserve"> не изврши своје уговорне обавезе</w:t>
      </w:r>
      <w:r w:rsidRPr="00D42BC6">
        <w:rPr>
          <w:rFonts w:asciiTheme="minorHAnsi" w:hAnsiTheme="minorHAnsi" w:cs="Calibri"/>
          <w:sz w:val="20"/>
          <w:szCs w:val="20"/>
        </w:rPr>
        <w:t>.</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оверену фотокопију картона депонованих потписа на којој се јасно види: број текућег рачуна који је испоручилац доставио као рачун своје фирме, потписи власника односно овлашћеног лица идентичан са потписом на меници и меничном овлашћењу, печат испоручиоца идентичан са печатом на меници и меничном овлашћењу и печат банке код које се води рачун испоручиоца са датумом овере,</w:t>
      </w:r>
    </w:p>
    <w:p w:rsidR="00265362" w:rsidRPr="00D42BC6" w:rsidRDefault="00265362" w:rsidP="00265362">
      <w:pPr>
        <w:numPr>
          <w:ilvl w:val="0"/>
          <w:numId w:val="9"/>
        </w:numPr>
        <w:suppressAutoHyphens/>
        <w:spacing w:after="0" w:line="100" w:lineRule="atLeast"/>
        <w:jc w:val="both"/>
        <w:rPr>
          <w:rFonts w:asciiTheme="minorHAnsi" w:hAnsiTheme="minorHAnsi" w:cs="Calibri"/>
          <w:sz w:val="20"/>
          <w:szCs w:val="20"/>
          <w:lang w:val="sr-Cyrl-CS"/>
        </w:rPr>
      </w:pPr>
      <w:r w:rsidRPr="00D42BC6">
        <w:rPr>
          <w:rFonts w:asciiTheme="minorHAnsi" w:hAnsiTheme="minorHAnsi" w:cs="Calibri"/>
          <w:sz w:val="20"/>
          <w:szCs w:val="20"/>
          <w:lang w:val="sr-Cyrl-CS"/>
        </w:rPr>
        <w:t>захтев за регистрацију менице.</w:t>
      </w:r>
    </w:p>
    <w:p w:rsidR="00265362" w:rsidRPr="00D42BC6" w:rsidRDefault="00265362" w:rsidP="00265362">
      <w:pPr>
        <w:suppressAutoHyphens/>
        <w:spacing w:after="0" w:line="100" w:lineRule="atLeast"/>
        <w:ind w:left="648"/>
        <w:jc w:val="both"/>
        <w:rPr>
          <w:rFonts w:asciiTheme="minorHAnsi" w:hAnsiTheme="minorHAnsi" w:cs="Calibri"/>
          <w:sz w:val="20"/>
          <w:szCs w:val="20"/>
          <w:lang w:val="sr-Cyrl-CS"/>
        </w:rPr>
      </w:pPr>
    </w:p>
    <w:p w:rsidR="00265362" w:rsidRPr="00D42BC6" w:rsidRDefault="00265362" w:rsidP="00265362">
      <w:pPr>
        <w:jc w:val="both"/>
        <w:rPr>
          <w:rFonts w:asciiTheme="minorHAnsi" w:hAnsiTheme="minorHAnsi" w:cs="Calibri"/>
          <w:sz w:val="20"/>
          <w:szCs w:val="20"/>
        </w:rPr>
      </w:pPr>
      <w:r w:rsidRPr="00D42BC6">
        <w:rPr>
          <w:rFonts w:asciiTheme="minorHAnsi" w:hAnsiTheme="minorHAnsi" w:cs="Calibri"/>
          <w:sz w:val="20"/>
          <w:szCs w:val="20"/>
          <w:lang w:val="sr-Cyrl-CS"/>
        </w:rPr>
        <w:t xml:space="preserve">          Меница мора да важи 20 дана дуже </w:t>
      </w:r>
      <w:proofErr w:type="spellStart"/>
      <w:r w:rsidRPr="00D42BC6">
        <w:rPr>
          <w:rFonts w:asciiTheme="minorHAnsi" w:hAnsiTheme="minorHAnsi" w:cs="Calibri"/>
          <w:sz w:val="20"/>
          <w:szCs w:val="20"/>
        </w:rPr>
        <w:t>од</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рока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извршење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уговора</w:t>
      </w:r>
      <w:proofErr w:type="spellEnd"/>
      <w:r w:rsidRPr="00D42BC6">
        <w:rPr>
          <w:rFonts w:asciiTheme="minorHAnsi" w:hAnsiTheme="minorHAnsi" w:cs="Calibri"/>
          <w:sz w:val="20"/>
          <w:szCs w:val="20"/>
        </w:rPr>
        <w:t>.</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Меница се не може вратити испоручиоцу пре истека рока трајања осим ако је испоручилац у целини испунио своју обезбеђену обавезу.</w:t>
      </w:r>
    </w:p>
    <w:p w:rsidR="00265362" w:rsidRPr="00D42BC6" w:rsidRDefault="00265362" w:rsidP="00265362">
      <w:pPr>
        <w:jc w:val="both"/>
        <w:rPr>
          <w:rFonts w:asciiTheme="minorHAnsi" w:hAnsiTheme="minorHAnsi" w:cs="Calibri"/>
          <w:sz w:val="20"/>
          <w:szCs w:val="20"/>
          <w:u w:val="single"/>
          <w:lang w:val="sr-Cyrl-CS"/>
        </w:rPr>
      </w:pPr>
      <w:r w:rsidRPr="00D42BC6">
        <w:rPr>
          <w:rFonts w:asciiTheme="minorHAnsi" w:hAnsiTheme="minorHAnsi" w:cs="Calibri"/>
          <w:sz w:val="20"/>
          <w:szCs w:val="20"/>
          <w:u w:val="single"/>
          <w:lang w:val="sr-Cyrl-CS"/>
        </w:rPr>
        <w:t>Потписи и печати на меници, меничном овлашћењу и картону депонованих потписа морају бити идентични.</w:t>
      </w:r>
    </w:p>
    <w:p w:rsidR="0019055C" w:rsidRPr="00D42BC6" w:rsidRDefault="0019055C" w:rsidP="0019055C">
      <w:pPr>
        <w:jc w:val="both"/>
        <w:rPr>
          <w:rFonts w:asciiTheme="minorHAnsi" w:hAnsiTheme="minorHAnsi" w:cs="Calibri"/>
          <w:sz w:val="20"/>
          <w:szCs w:val="20"/>
          <w:lang w:val="sr-Cyrl-CS"/>
        </w:rPr>
      </w:pPr>
      <w:r w:rsidRPr="00D42BC6">
        <w:rPr>
          <w:rFonts w:asciiTheme="minorHAnsi" w:hAnsiTheme="minorHAnsi" w:cs="Calibri"/>
          <w:sz w:val="20"/>
          <w:szCs w:val="20"/>
          <w:lang w:val="sr-Cyrl-CS"/>
        </w:rPr>
        <w:t>Након измирења обавеза по предметном уговору, наручилац се обавезује, да на захтев испоручиоца, врати иструмент финансијског обезбеђења уговора.</w:t>
      </w:r>
    </w:p>
    <w:p w:rsidR="0019055C" w:rsidRPr="00D42BC6" w:rsidRDefault="0019055C" w:rsidP="0019055C">
      <w:pPr>
        <w:pStyle w:val="WW-Default"/>
        <w:jc w:val="both"/>
        <w:rPr>
          <w:rFonts w:asciiTheme="minorHAnsi" w:hAnsiTheme="minorHAnsi" w:cs="Calibri"/>
          <w:color w:val="auto"/>
          <w:sz w:val="20"/>
          <w:szCs w:val="20"/>
        </w:rPr>
      </w:pPr>
      <w:proofErr w:type="spellStart"/>
      <w:r w:rsidRPr="00D42BC6">
        <w:rPr>
          <w:rFonts w:asciiTheme="minorHAnsi" w:hAnsiTheme="minorHAnsi" w:cs="Calibri"/>
          <w:color w:val="auto"/>
          <w:sz w:val="20"/>
          <w:szCs w:val="20"/>
        </w:rPr>
        <w:t>Наручилац</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ће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приложену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финансијску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гаранцију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добро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извршење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посла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искористити</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сврху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накнаде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штете</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следећим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а.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неизвршења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у </w:t>
      </w:r>
      <w:proofErr w:type="spellStart"/>
      <w:r w:rsidRPr="00D42BC6">
        <w:rPr>
          <w:rFonts w:asciiTheme="minorHAnsi" w:hAnsiTheme="minorHAnsi" w:cs="Calibri"/>
          <w:color w:val="auto"/>
          <w:sz w:val="20"/>
          <w:szCs w:val="20"/>
        </w:rPr>
        <w:t>роковима</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на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начин</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предвиђени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уговором</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
    <w:p w:rsidR="0019055C" w:rsidRPr="00D42BC6" w:rsidRDefault="0019055C" w:rsidP="0019055C">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б. у </w:t>
      </w:r>
      <w:proofErr w:type="spellStart"/>
      <w:r w:rsidRPr="00D42BC6">
        <w:rPr>
          <w:rFonts w:asciiTheme="minorHAnsi" w:hAnsiTheme="minorHAnsi" w:cs="Calibri"/>
          <w:color w:val="auto"/>
          <w:sz w:val="20"/>
          <w:szCs w:val="20"/>
        </w:rPr>
        <w:t>случају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неоснованог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једностраног</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раскида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уговора</w:t>
      </w:r>
      <w:proofErr w:type="spellEnd"/>
      <w:r w:rsidRPr="00D42BC6">
        <w:rPr>
          <w:rFonts w:asciiTheme="minorHAnsi" w:hAnsiTheme="minorHAnsi" w:cs="Calibri"/>
          <w:color w:val="auto"/>
          <w:sz w:val="20"/>
          <w:szCs w:val="20"/>
        </w:rPr>
        <w:t xml:space="preserve"> о </w:t>
      </w:r>
      <w:proofErr w:type="spellStart"/>
      <w:r w:rsidRPr="00D42BC6">
        <w:rPr>
          <w:rFonts w:asciiTheme="minorHAnsi" w:hAnsiTheme="minorHAnsi" w:cs="Calibri"/>
          <w:color w:val="auto"/>
          <w:sz w:val="20"/>
          <w:szCs w:val="20"/>
        </w:rPr>
        <w:t>јавној</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набавци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од</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стране</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испоручиоца</w:t>
      </w:r>
      <w:proofErr w:type="spellEnd"/>
      <w:r w:rsidRPr="00D42BC6">
        <w:rPr>
          <w:rFonts w:asciiTheme="minorHAnsi" w:hAnsiTheme="minorHAnsi" w:cs="Calibri"/>
          <w:color w:val="auto"/>
          <w:sz w:val="20"/>
          <w:szCs w:val="20"/>
        </w:rPr>
        <w:t>,</w:t>
      </w:r>
    </w:p>
    <w:p w:rsidR="0019055C" w:rsidRPr="00D42BC6" w:rsidRDefault="0019055C" w:rsidP="007222B1">
      <w:pPr>
        <w:pStyle w:val="WW-Default"/>
        <w:jc w:val="both"/>
        <w:rPr>
          <w:rFonts w:asciiTheme="minorHAnsi" w:hAnsiTheme="minorHAnsi" w:cs="Calibri"/>
          <w:color w:val="auto"/>
          <w:sz w:val="20"/>
          <w:szCs w:val="20"/>
        </w:rPr>
      </w:pPr>
      <w:r w:rsidRPr="00D42BC6">
        <w:rPr>
          <w:rFonts w:asciiTheme="minorHAnsi" w:hAnsiTheme="minorHAnsi" w:cs="Calibri"/>
          <w:color w:val="auto"/>
          <w:sz w:val="20"/>
          <w:szCs w:val="20"/>
        </w:rPr>
        <w:t xml:space="preserve">ц. у </w:t>
      </w:r>
      <w:proofErr w:type="spellStart"/>
      <w:r w:rsidRPr="00D42BC6">
        <w:rPr>
          <w:rFonts w:asciiTheme="minorHAnsi" w:hAnsiTheme="minorHAnsi" w:cs="Calibri"/>
          <w:color w:val="auto"/>
          <w:sz w:val="20"/>
          <w:szCs w:val="20"/>
        </w:rPr>
        <w:t>другим</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случајевима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неиспуњења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уговорeних</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обавеза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који</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могу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доведу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до</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угрожа</w:t>
      </w:r>
      <w:r w:rsidR="003168F7" w:rsidRPr="00D42BC6">
        <w:rPr>
          <w:rFonts w:asciiTheme="minorHAnsi" w:hAnsiTheme="minorHAnsi" w:cs="Calibri"/>
          <w:color w:val="auto"/>
          <w:sz w:val="20"/>
          <w:szCs w:val="20"/>
        </w:rPr>
        <w:t>вања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рада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као</w:t>
      </w:r>
      <w:proofErr w:type="spellEnd"/>
      <w:r w:rsidRPr="00D42BC6">
        <w:rPr>
          <w:rFonts w:asciiTheme="minorHAnsi" w:hAnsiTheme="minorHAnsi" w:cs="Calibri"/>
          <w:color w:val="auto"/>
          <w:sz w:val="20"/>
          <w:szCs w:val="20"/>
        </w:rPr>
        <w:t xml:space="preserve"> и </w:t>
      </w:r>
      <w:proofErr w:type="spellStart"/>
      <w:r w:rsidRPr="00D42BC6">
        <w:rPr>
          <w:rFonts w:asciiTheme="minorHAnsi" w:hAnsiTheme="minorHAnsi" w:cs="Calibri"/>
          <w:color w:val="auto"/>
          <w:sz w:val="20"/>
          <w:szCs w:val="20"/>
        </w:rPr>
        <w:t>да</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нанесу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штету</w:t>
      </w:r>
      <w:proofErr w:type="spellEnd"/>
      <w:r w:rsidRPr="00D42BC6">
        <w:rPr>
          <w:rFonts w:asciiTheme="minorHAnsi" w:hAnsiTheme="minorHAnsi" w:cs="Calibri"/>
          <w:color w:val="auto"/>
          <w:sz w:val="20"/>
          <w:szCs w:val="20"/>
        </w:rPr>
        <w:t xml:space="preserve"> </w:t>
      </w:r>
      <w:proofErr w:type="spellStart"/>
      <w:r w:rsidRPr="00D42BC6">
        <w:rPr>
          <w:rFonts w:asciiTheme="minorHAnsi" w:hAnsiTheme="minorHAnsi" w:cs="Calibri"/>
          <w:color w:val="auto"/>
          <w:sz w:val="20"/>
          <w:szCs w:val="20"/>
        </w:rPr>
        <w:t>наручиоцу</w:t>
      </w:r>
      <w:proofErr w:type="spellEnd"/>
      <w:r w:rsidRPr="00D42BC6">
        <w:rPr>
          <w:rFonts w:asciiTheme="minorHAnsi" w:hAnsiTheme="minorHAnsi" w:cs="Calibri"/>
          <w:color w:val="auto"/>
          <w:sz w:val="20"/>
          <w:szCs w:val="20"/>
        </w:rPr>
        <w:t xml:space="preserve">. </w:t>
      </w:r>
    </w:p>
    <w:p w:rsidR="007222B1" w:rsidRPr="00D42BC6" w:rsidRDefault="007222B1" w:rsidP="007222B1">
      <w:pPr>
        <w:pStyle w:val="WW-Default"/>
        <w:jc w:val="both"/>
        <w:rPr>
          <w:rFonts w:asciiTheme="minorHAnsi" w:hAnsiTheme="minorHAnsi" w:cs="Calibri"/>
          <w:color w:val="auto"/>
          <w:sz w:val="20"/>
          <w:szCs w:val="20"/>
        </w:rPr>
      </w:pPr>
    </w:p>
    <w:p w:rsidR="008766D1" w:rsidRPr="00D42BC6" w:rsidRDefault="00034AFF" w:rsidP="008766D1">
      <w:pPr>
        <w:jc w:val="center"/>
        <w:rPr>
          <w:rFonts w:asciiTheme="minorHAnsi" w:hAnsiTheme="minorHAnsi" w:cs="Calibri"/>
          <w:b/>
          <w:sz w:val="20"/>
          <w:szCs w:val="20"/>
        </w:rPr>
      </w:pPr>
      <w:proofErr w:type="spellStart"/>
      <w:r w:rsidRPr="00D42BC6">
        <w:rPr>
          <w:rFonts w:asciiTheme="minorHAnsi" w:hAnsiTheme="minorHAnsi" w:cs="Calibri"/>
          <w:b/>
          <w:sz w:val="20"/>
          <w:szCs w:val="20"/>
        </w:rPr>
        <w:t>Члан</w:t>
      </w:r>
      <w:proofErr w:type="spellEnd"/>
      <w:r w:rsidRPr="00D42BC6">
        <w:rPr>
          <w:rFonts w:asciiTheme="minorHAnsi" w:hAnsiTheme="minorHAnsi" w:cs="Calibri"/>
          <w:b/>
          <w:sz w:val="20"/>
          <w:szCs w:val="20"/>
        </w:rPr>
        <w:t xml:space="preserve"> 9. </w:t>
      </w:r>
    </w:p>
    <w:p w:rsidR="008766D1" w:rsidRPr="00D42BC6" w:rsidRDefault="00034AFF" w:rsidP="00034AFF">
      <w:pPr>
        <w:autoSpaceDE w:val="0"/>
        <w:jc w:val="both"/>
        <w:rPr>
          <w:rFonts w:asciiTheme="minorHAnsi" w:eastAsia="TimesNewRomanPS-BoldMT" w:hAnsiTheme="minorHAnsi" w:cs="Calibri"/>
          <w:sz w:val="20"/>
          <w:szCs w:val="20"/>
        </w:rPr>
      </w:pPr>
      <w:r w:rsidRPr="00D42BC6">
        <w:rPr>
          <w:rFonts w:asciiTheme="minorHAnsi" w:hAnsiTheme="minorHAnsi" w:cs="Calibri"/>
          <w:b/>
          <w:sz w:val="20"/>
          <w:szCs w:val="20"/>
        </w:rPr>
        <w:t>9.1.</w:t>
      </w:r>
      <w:r w:rsidR="008766D1" w:rsidRPr="00D42BC6">
        <w:rPr>
          <w:rFonts w:asciiTheme="minorHAnsi" w:hAnsiTheme="minorHAnsi"/>
          <w:sz w:val="20"/>
          <w:szCs w:val="20"/>
        </w:rPr>
        <w:t xml:space="preserve"> </w:t>
      </w:r>
      <w:proofErr w:type="spellStart"/>
      <w:r w:rsidR="006C2F8B" w:rsidRPr="00D42BC6">
        <w:rPr>
          <w:rFonts w:asciiTheme="minorHAnsi" w:eastAsia="TimesNewRomanPS-BoldMT" w:hAnsiTheme="minorHAnsi" w:cs="Calibri"/>
          <w:sz w:val="20"/>
          <w:szCs w:val="20"/>
        </w:rPr>
        <w:t>Квалитет</w:t>
      </w:r>
      <w:proofErr w:type="spellEnd"/>
      <w:r w:rsidR="006C2F8B" w:rsidRPr="00D42BC6">
        <w:rPr>
          <w:rFonts w:asciiTheme="minorHAnsi" w:eastAsia="TimesNewRomanPS-BoldMT" w:hAnsiTheme="minorHAnsi" w:cs="Calibri"/>
          <w:sz w:val="20"/>
          <w:szCs w:val="20"/>
        </w:rPr>
        <w:t xml:space="preserve"> </w:t>
      </w:r>
      <w:proofErr w:type="spellStart"/>
      <w:r w:rsidR="006C2F8B" w:rsidRPr="00D42BC6">
        <w:rPr>
          <w:rFonts w:asciiTheme="minorHAnsi" w:hAnsiTheme="minorHAnsi"/>
          <w:sz w:val="20"/>
          <w:szCs w:val="20"/>
        </w:rPr>
        <w:t>испорученог</w:t>
      </w:r>
      <w:proofErr w:type="spellEnd"/>
      <w:r w:rsidR="006C2F8B" w:rsidRPr="00D42BC6">
        <w:rPr>
          <w:rFonts w:asciiTheme="minorHAnsi" w:hAnsiTheme="minorHAnsi"/>
          <w:sz w:val="20"/>
          <w:szCs w:val="20"/>
        </w:rPr>
        <w:t xml:space="preserve"> </w:t>
      </w:r>
      <w:proofErr w:type="spellStart"/>
      <w:r w:rsidR="006C2F8B" w:rsidRPr="00D42BC6">
        <w:rPr>
          <w:rFonts w:asciiTheme="minorHAnsi" w:hAnsiTheme="minorHAnsi"/>
          <w:sz w:val="20"/>
          <w:szCs w:val="20"/>
        </w:rPr>
        <w:t>горива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мора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одговарати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стандардима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квалитета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који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су</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дефинисани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прописима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за</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област</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производње</w:t>
      </w:r>
      <w:proofErr w:type="spellEnd"/>
      <w:r w:rsidR="008766D1" w:rsidRPr="00D42BC6">
        <w:rPr>
          <w:rFonts w:asciiTheme="minorHAnsi" w:eastAsia="TimesNewRomanPS-BoldMT" w:hAnsiTheme="minorHAnsi" w:cs="Calibri"/>
          <w:sz w:val="20"/>
          <w:szCs w:val="20"/>
        </w:rPr>
        <w:t xml:space="preserve"> и </w:t>
      </w:r>
      <w:proofErr w:type="spellStart"/>
      <w:r w:rsidR="008766D1" w:rsidRPr="00D42BC6">
        <w:rPr>
          <w:rFonts w:asciiTheme="minorHAnsi" w:eastAsia="TimesNewRomanPS-BoldMT" w:hAnsiTheme="minorHAnsi" w:cs="Calibri"/>
          <w:sz w:val="20"/>
          <w:szCs w:val="20"/>
        </w:rPr>
        <w:t>дистрибуције</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нафтних</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деривата</w:t>
      </w:r>
      <w:proofErr w:type="spellEnd"/>
      <w:r w:rsidR="008766D1" w:rsidRPr="00D42BC6">
        <w:rPr>
          <w:rFonts w:asciiTheme="minorHAnsi" w:eastAsia="TimesNewRomanPS-BoldMT" w:hAnsiTheme="minorHAnsi" w:cs="Calibri"/>
          <w:sz w:val="20"/>
          <w:szCs w:val="20"/>
        </w:rPr>
        <w:t xml:space="preserve"> у </w:t>
      </w:r>
      <w:proofErr w:type="spellStart"/>
      <w:r w:rsidR="008766D1" w:rsidRPr="00D42BC6">
        <w:rPr>
          <w:rFonts w:asciiTheme="minorHAnsi" w:eastAsia="TimesNewRomanPS-BoldMT" w:hAnsiTheme="minorHAnsi" w:cs="Calibri"/>
          <w:sz w:val="20"/>
          <w:szCs w:val="20"/>
        </w:rPr>
        <w:t>Републици</w:t>
      </w:r>
      <w:proofErr w:type="spellEnd"/>
      <w:r w:rsidR="008766D1" w:rsidRPr="00D42BC6">
        <w:rPr>
          <w:rFonts w:asciiTheme="minorHAnsi" w:eastAsia="TimesNewRomanPS-BoldMT" w:hAnsiTheme="minorHAnsi" w:cs="Calibri"/>
          <w:sz w:val="20"/>
          <w:szCs w:val="20"/>
        </w:rPr>
        <w:t xml:space="preserve"> </w:t>
      </w:r>
      <w:proofErr w:type="spellStart"/>
      <w:r w:rsidR="008766D1" w:rsidRPr="00D42BC6">
        <w:rPr>
          <w:rFonts w:asciiTheme="minorHAnsi" w:eastAsia="TimesNewRomanPS-BoldMT" w:hAnsiTheme="minorHAnsi" w:cs="Calibri"/>
          <w:sz w:val="20"/>
          <w:szCs w:val="20"/>
        </w:rPr>
        <w:t>Србији</w:t>
      </w:r>
      <w:proofErr w:type="spellEnd"/>
      <w:r w:rsidR="008766D1" w:rsidRPr="00D42BC6">
        <w:rPr>
          <w:rFonts w:asciiTheme="minorHAnsi" w:eastAsia="TimesNewRomanPS-BoldMT" w:hAnsiTheme="minorHAnsi" w:cs="Calibri"/>
          <w:sz w:val="20"/>
          <w:szCs w:val="20"/>
        </w:rPr>
        <w:t xml:space="preserve">.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9.2</w:t>
      </w:r>
      <w:r w:rsidR="00E438E5" w:rsidRPr="00D42BC6">
        <w:rPr>
          <w:rFonts w:asciiTheme="minorHAnsi" w:hAnsiTheme="minorHAnsi" w:cs="Calibri"/>
          <w:b/>
          <w:sz w:val="20"/>
          <w:szCs w:val="20"/>
        </w:rPr>
        <w:t>.</w:t>
      </w:r>
      <w:r w:rsidRPr="00D42BC6">
        <w:rPr>
          <w:rFonts w:asciiTheme="minorHAnsi" w:hAnsiTheme="minorHAnsi" w:cs="Calibri"/>
          <w:b/>
          <w:sz w:val="20"/>
          <w:szCs w:val="20"/>
        </w:rPr>
        <w:t xml:space="preserve"> </w:t>
      </w:r>
      <w:proofErr w:type="spellStart"/>
      <w:r w:rsidRPr="00D42BC6">
        <w:rPr>
          <w:rFonts w:asciiTheme="minorHAnsi" w:hAnsiTheme="minorHAnsi" w:cs="Calibri"/>
          <w:sz w:val="20"/>
          <w:szCs w:val="20"/>
        </w:rPr>
        <w:t>Квантитативни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врши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приликом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пријема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складишни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простор</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присуству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и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добара</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9.3</w:t>
      </w:r>
      <w:r w:rsidRPr="00D42BC6">
        <w:rPr>
          <w:rFonts w:asciiTheme="minorHAnsi" w:hAnsiTheme="minorHAnsi" w:cs="Calibri"/>
          <w:sz w:val="20"/>
          <w:szCs w:val="20"/>
        </w:rPr>
        <w:t xml:space="preserve">. 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испоручене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количине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дужан</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Комисију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решавање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ће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места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утврдити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чињенично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стање</w:t>
      </w:r>
      <w:proofErr w:type="spellEnd"/>
      <w:r w:rsidRPr="00D42BC6">
        <w:rPr>
          <w:rFonts w:asciiTheme="minorHAnsi" w:hAnsiTheme="minorHAnsi" w:cs="Calibri"/>
          <w:sz w:val="20"/>
          <w:szCs w:val="20"/>
        </w:rPr>
        <w:t xml:space="preserve"> и о </w:t>
      </w:r>
      <w:proofErr w:type="spellStart"/>
      <w:r w:rsidRPr="00D42BC6">
        <w:rPr>
          <w:rFonts w:asciiTheme="minorHAnsi" w:hAnsiTheme="minorHAnsi" w:cs="Calibri"/>
          <w:sz w:val="20"/>
          <w:szCs w:val="20"/>
        </w:rPr>
        <w:t>томе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овлашћеним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представником</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сачинити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записник</w:t>
      </w:r>
      <w:proofErr w:type="spellEnd"/>
      <w:r w:rsidRPr="00D42BC6">
        <w:rPr>
          <w:rFonts w:asciiTheme="minorHAnsi" w:hAnsiTheme="minorHAnsi" w:cs="Calibri"/>
          <w:sz w:val="20"/>
          <w:szCs w:val="20"/>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9.4</w:t>
      </w:r>
      <w:r w:rsidR="00BF0A76" w:rsidRPr="00D42BC6">
        <w:rPr>
          <w:rFonts w:asciiTheme="minorHAnsi" w:hAnsiTheme="minorHAnsi" w:cs="Calibri"/>
          <w:b/>
          <w:sz w:val="20"/>
          <w:szCs w:val="20"/>
        </w:rPr>
        <w:t>.</w:t>
      </w:r>
      <w:r w:rsidRPr="00D42BC6">
        <w:rPr>
          <w:rFonts w:asciiTheme="minorHAnsi" w:hAnsiTheme="minorHAnsi" w:cs="Calibri"/>
          <w:b/>
          <w:sz w:val="20"/>
          <w:szCs w:val="20"/>
        </w:rPr>
        <w:t xml:space="preserve"> </w:t>
      </w:r>
      <w:r w:rsidRPr="00D42BC6">
        <w:rPr>
          <w:rFonts w:asciiTheme="minorHAnsi" w:hAnsiTheme="minorHAnsi" w:cs="Calibri"/>
          <w:sz w:val="20"/>
          <w:szCs w:val="20"/>
        </w:rPr>
        <w:t xml:space="preserve">У </w:t>
      </w:r>
      <w:proofErr w:type="spellStart"/>
      <w:r w:rsidRPr="00D42BC6">
        <w:rPr>
          <w:rFonts w:asciiTheme="minorHAnsi" w:hAnsiTheme="minorHAnsi" w:cs="Calibri"/>
          <w:sz w:val="20"/>
          <w:szCs w:val="20"/>
        </w:rPr>
        <w:t>случају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евентуалне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рекламације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квалитет</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одмах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обавештава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испоручиоца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упућује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стручно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лице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ради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узорковање</w:t>
      </w:r>
      <w:proofErr w:type="spellEnd"/>
      <w:r w:rsidRPr="00D42BC6">
        <w:rPr>
          <w:rFonts w:asciiTheme="minorHAnsi" w:hAnsiTheme="minorHAnsi" w:cs="Calibri"/>
          <w:sz w:val="20"/>
          <w:szCs w:val="20"/>
        </w:rPr>
        <w:t xml:space="preserve"> </w:t>
      </w:r>
      <w:r w:rsidRPr="00D42BC6">
        <w:rPr>
          <w:rFonts w:asciiTheme="minorHAnsi" w:hAnsiTheme="minorHAnsi" w:cs="Calibri"/>
          <w:noProof/>
          <w:sz w:val="20"/>
          <w:szCs w:val="20"/>
          <w:lang w:val="sr-Cyrl-CS"/>
        </w:rPr>
        <w:t>евро дизела</w:t>
      </w:r>
      <w:r w:rsidRPr="00D42BC6">
        <w:rPr>
          <w:rFonts w:asciiTheme="minorHAnsi" w:hAnsiTheme="minorHAnsi" w:cs="Calibri"/>
          <w:b/>
          <w:noProof/>
          <w:sz w:val="20"/>
          <w:szCs w:val="20"/>
          <w:lang w:val="sr-Cyrl-CS"/>
        </w:rPr>
        <w:t xml:space="preserve">, </w:t>
      </w:r>
      <w:proofErr w:type="spellStart"/>
      <w:r w:rsidRPr="00D42BC6">
        <w:rPr>
          <w:rFonts w:asciiTheme="minorHAnsi" w:hAnsiTheme="minorHAnsi" w:cs="Calibri"/>
          <w:sz w:val="20"/>
          <w:szCs w:val="20"/>
        </w:rPr>
        <w:t>који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даје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анализу</w:t>
      </w:r>
      <w:proofErr w:type="spellEnd"/>
      <w:r w:rsidRPr="00D42BC6">
        <w:rPr>
          <w:rFonts w:asciiTheme="minorHAnsi" w:hAnsiTheme="minorHAnsi" w:cs="Calibri"/>
          <w:sz w:val="20"/>
          <w:szCs w:val="20"/>
        </w:rPr>
        <w:t>.</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sz w:val="20"/>
          <w:szCs w:val="20"/>
        </w:rPr>
        <w:t xml:space="preserve">9.5. </w:t>
      </w:r>
      <w:r w:rsidRPr="00D42BC6">
        <w:rPr>
          <w:rFonts w:asciiTheme="minorHAnsi" w:hAnsiTheme="minorHAnsi" w:cs="Calibri"/>
          <w:noProof/>
          <w:sz w:val="20"/>
          <w:szCs w:val="20"/>
          <w:lang w:val="sr-Cyrl-CS" w:eastAsia="zh-CN"/>
        </w:rPr>
        <w:t>Испоручилац мора најкасније у року од 2 дана поступити по рекламацији.</w:t>
      </w:r>
    </w:p>
    <w:p w:rsidR="00034AFF" w:rsidRPr="00D42BC6" w:rsidRDefault="00034AFF" w:rsidP="00034AFF">
      <w:pPr>
        <w:suppressAutoHyphens/>
        <w:ind w:right="184"/>
        <w:jc w:val="both"/>
        <w:rPr>
          <w:rFonts w:asciiTheme="minorHAnsi" w:hAnsiTheme="minorHAnsi" w:cs="Calibri"/>
          <w:noProof/>
          <w:sz w:val="20"/>
          <w:szCs w:val="20"/>
          <w:lang w:val="sr-Cyrl-CS" w:eastAsia="zh-CN"/>
        </w:rPr>
      </w:pPr>
      <w:r w:rsidRPr="00D42BC6">
        <w:rPr>
          <w:rFonts w:asciiTheme="minorHAnsi" w:hAnsiTheme="minorHAnsi" w:cs="Calibri"/>
          <w:b/>
          <w:noProof/>
          <w:sz w:val="20"/>
          <w:szCs w:val="20"/>
          <w:lang w:val="sr-Cyrl-CS" w:eastAsia="zh-CN"/>
        </w:rPr>
        <w:lastRenderedPageBreak/>
        <w:t xml:space="preserve">9.6. </w:t>
      </w:r>
      <w:r w:rsidRPr="00D42BC6">
        <w:rPr>
          <w:rFonts w:asciiTheme="minorHAnsi" w:hAnsiTheme="minorHAnsi" w:cs="Calibri"/>
          <w:noProof/>
          <w:sz w:val="20"/>
          <w:szCs w:val="20"/>
          <w:lang w:val="sr-Cyrl-CS" w:eastAsia="zh-CN"/>
        </w:rPr>
        <w:t>Наручилац и испоручилац су сагласни да до момента окончања рекламационог поступка, који не може трајати дуже од 15 календарских дана, свака уговорна страна сноси своје трошкове.</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rPr>
        <w:t xml:space="preserve">9.7. </w:t>
      </w:r>
      <w:proofErr w:type="spellStart"/>
      <w:r w:rsidRPr="00D42BC6">
        <w:rPr>
          <w:rFonts w:asciiTheme="minorHAnsi" w:hAnsiTheme="minorHAnsi" w:cs="Calibri"/>
          <w:sz w:val="20"/>
          <w:szCs w:val="20"/>
        </w:rPr>
        <w:t>Уколико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испоручилац</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испуни</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своју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обавезу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начин</w:t>
      </w:r>
      <w:proofErr w:type="spellEnd"/>
      <w:r w:rsidRPr="00D42BC6">
        <w:rPr>
          <w:rFonts w:asciiTheme="minorHAnsi" w:hAnsiTheme="minorHAnsi" w:cs="Calibri"/>
          <w:sz w:val="20"/>
          <w:szCs w:val="20"/>
        </w:rPr>
        <w:t xml:space="preserve"> и у </w:t>
      </w:r>
      <w:proofErr w:type="spellStart"/>
      <w:r w:rsidRPr="00D42BC6">
        <w:rPr>
          <w:rFonts w:asciiTheme="minorHAnsi" w:hAnsiTheme="minorHAnsi" w:cs="Calibri"/>
          <w:sz w:val="20"/>
          <w:szCs w:val="20"/>
        </w:rPr>
        <w:t>року</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из</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предходног</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става</w:t>
      </w:r>
      <w:proofErr w:type="spellEnd"/>
      <w:r w:rsidRPr="00D42BC6">
        <w:rPr>
          <w:rFonts w:asciiTheme="minorHAnsi" w:hAnsiTheme="minorHAnsi" w:cs="Calibri"/>
          <w:sz w:val="20"/>
          <w:szCs w:val="20"/>
        </w:rPr>
        <w:t xml:space="preserve">, </w:t>
      </w:r>
      <w:r w:rsidRPr="00D42BC6">
        <w:rPr>
          <w:rFonts w:asciiTheme="minorHAnsi" w:hAnsiTheme="minorHAnsi" w:cs="Calibri"/>
          <w:sz w:val="20"/>
          <w:szCs w:val="20"/>
          <w:lang w:val="sr-Cyrl-CS"/>
        </w:rPr>
        <w:t>наручилац може да раскине уговор.</w:t>
      </w:r>
    </w:p>
    <w:p w:rsidR="00034AFF" w:rsidRPr="00D42BC6" w:rsidRDefault="00034AFF" w:rsidP="00034AF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 xml:space="preserve">Члан 10. </w:t>
      </w:r>
    </w:p>
    <w:p w:rsidR="00034AFF" w:rsidRPr="00D42BC6" w:rsidRDefault="00034AFF" w:rsidP="00943681">
      <w:pPr>
        <w:autoSpaceDE w:val="0"/>
        <w:autoSpaceDN w:val="0"/>
        <w:adjustRightInd w:val="0"/>
        <w:spacing w:after="0" w:line="240" w:lineRule="auto"/>
        <w:jc w:val="both"/>
        <w:rPr>
          <w:rFonts w:asciiTheme="minorHAnsi" w:hAnsiTheme="minorHAnsi" w:cs="Calibri"/>
          <w:sz w:val="20"/>
          <w:szCs w:val="20"/>
          <w:lang w:val="sr-Cyrl-CS"/>
        </w:rPr>
      </w:pPr>
      <w:r w:rsidRPr="00D42BC6">
        <w:rPr>
          <w:rFonts w:asciiTheme="minorHAnsi" w:hAnsiTheme="minorHAnsi" w:cs="Calibri"/>
          <w:b/>
          <w:sz w:val="20"/>
          <w:szCs w:val="20"/>
          <w:lang w:val="sr-Cyrl-CS"/>
        </w:rPr>
        <w:t xml:space="preserve">10.1. </w:t>
      </w:r>
      <w:r w:rsidR="00836484" w:rsidRPr="00D42BC6">
        <w:rPr>
          <w:rFonts w:asciiTheme="minorHAnsi" w:hAnsiTheme="minorHAnsi" w:cs="Calibri"/>
          <w:sz w:val="20"/>
          <w:szCs w:val="20"/>
          <w:lang w:val="sr-Cyrl-CS"/>
        </w:rPr>
        <w:t>Ако И</w:t>
      </w:r>
      <w:r w:rsidRPr="00D42BC6">
        <w:rPr>
          <w:rFonts w:asciiTheme="minorHAnsi" w:hAnsiTheme="minorHAnsi" w:cs="Calibri"/>
          <w:sz w:val="20"/>
          <w:szCs w:val="20"/>
          <w:lang w:val="sr-Cyrl-CS"/>
        </w:rPr>
        <w:t>споручилац касни са и</w:t>
      </w:r>
      <w:r w:rsidR="00836484" w:rsidRPr="00D42BC6">
        <w:rPr>
          <w:rFonts w:asciiTheme="minorHAnsi" w:hAnsiTheme="minorHAnsi" w:cs="Calibri"/>
          <w:sz w:val="20"/>
          <w:szCs w:val="20"/>
          <w:lang w:val="sr-Cyrl-CS"/>
        </w:rPr>
        <w:t xml:space="preserve">споруком добара обавезан је да </w:t>
      </w:r>
      <w:r w:rsidR="002C0E60" w:rsidRPr="00D42BC6">
        <w:rPr>
          <w:rFonts w:asciiTheme="minorHAnsi" w:hAnsiTheme="minorHAnsi" w:cs="Calibri"/>
          <w:sz w:val="20"/>
          <w:szCs w:val="20"/>
          <w:lang w:val="sr-Cyrl-CS"/>
        </w:rPr>
        <w:t>Н</w:t>
      </w:r>
      <w:r w:rsidRPr="00D42BC6">
        <w:rPr>
          <w:rFonts w:asciiTheme="minorHAnsi" w:hAnsiTheme="minorHAnsi" w:cs="Calibri"/>
          <w:sz w:val="20"/>
          <w:szCs w:val="20"/>
          <w:lang w:val="sr-Cyrl-CS"/>
        </w:rPr>
        <w:t>аручиоцу плати уговорну казну у висини од</w:t>
      </w:r>
      <w:r w:rsidR="00943681" w:rsidRPr="00D42BC6">
        <w:rPr>
          <w:rFonts w:asciiTheme="minorHAnsi" w:hAnsiTheme="minorHAnsi" w:cs="Calibri"/>
          <w:sz w:val="20"/>
          <w:szCs w:val="20"/>
          <w:lang w:val="sr-Cyrl-CS"/>
        </w:rPr>
        <w:t xml:space="preserve"> </w:t>
      </w:r>
      <w:r w:rsidR="00953902" w:rsidRPr="00D42BC6">
        <w:rPr>
          <w:rFonts w:asciiTheme="minorHAnsi" w:hAnsiTheme="minorHAnsi" w:cs="Calibri"/>
          <w:bCs/>
          <w:sz w:val="20"/>
          <w:szCs w:val="20"/>
        </w:rPr>
        <w:t xml:space="preserve">0,5 </w:t>
      </w:r>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од</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943681"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 </w:t>
      </w:r>
      <w:proofErr w:type="spellStart"/>
      <w:r w:rsidR="00943681" w:rsidRPr="00D42BC6">
        <w:rPr>
          <w:rFonts w:asciiTheme="minorHAnsi" w:hAnsiTheme="minorHAnsi" w:cs="Calibri"/>
          <w:bCs/>
          <w:sz w:val="20"/>
          <w:szCs w:val="20"/>
        </w:rPr>
        <w:t>за</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сваки</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дан</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закашњења</w:t>
      </w:r>
      <w:proofErr w:type="spellEnd"/>
      <w:r w:rsidR="00943681" w:rsidRPr="00D42BC6">
        <w:rPr>
          <w:rFonts w:asciiTheme="minorHAnsi" w:hAnsiTheme="minorHAnsi" w:cs="Calibri"/>
          <w:bCs/>
          <w:sz w:val="20"/>
          <w:szCs w:val="20"/>
        </w:rPr>
        <w:t xml:space="preserve"> а </w:t>
      </w:r>
      <w:proofErr w:type="spellStart"/>
      <w:r w:rsidR="00943681" w:rsidRPr="00D42BC6">
        <w:rPr>
          <w:rFonts w:asciiTheme="minorHAnsi" w:hAnsiTheme="minorHAnsi" w:cs="Calibri"/>
          <w:bCs/>
          <w:sz w:val="20"/>
          <w:szCs w:val="20"/>
        </w:rPr>
        <w:t>највише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до</w:t>
      </w:r>
      <w:proofErr w:type="spellEnd"/>
      <w:r w:rsidR="00943681" w:rsidRPr="00D42BC6">
        <w:rPr>
          <w:rFonts w:asciiTheme="minorHAnsi" w:hAnsiTheme="minorHAnsi" w:cs="Calibri"/>
          <w:bCs/>
          <w:sz w:val="20"/>
          <w:szCs w:val="20"/>
        </w:rPr>
        <w:t xml:space="preserve"> 5 % </w:t>
      </w:r>
      <w:proofErr w:type="spellStart"/>
      <w:r w:rsidR="00943681" w:rsidRPr="00D42BC6">
        <w:rPr>
          <w:rFonts w:asciiTheme="minorHAnsi" w:hAnsiTheme="minorHAnsi" w:cs="Calibri"/>
          <w:bCs/>
          <w:sz w:val="20"/>
          <w:szCs w:val="20"/>
        </w:rPr>
        <w:t>уговорене</w:t>
      </w:r>
      <w:proofErr w:type="spellEnd"/>
      <w:r w:rsidR="00943681" w:rsidRPr="00D42BC6">
        <w:rPr>
          <w:rFonts w:asciiTheme="minorHAnsi" w:hAnsiTheme="minorHAnsi" w:cs="Calibri"/>
          <w:bCs/>
          <w:sz w:val="20"/>
          <w:szCs w:val="20"/>
        </w:rPr>
        <w:t xml:space="preserve"> </w:t>
      </w:r>
      <w:proofErr w:type="spellStart"/>
      <w:r w:rsidR="00943681" w:rsidRPr="00D42BC6">
        <w:rPr>
          <w:rFonts w:asciiTheme="minorHAnsi" w:hAnsiTheme="minorHAnsi" w:cs="Calibri"/>
          <w:bCs/>
          <w:sz w:val="20"/>
          <w:szCs w:val="20"/>
        </w:rPr>
        <w:t>вредности</w:t>
      </w:r>
      <w:proofErr w:type="spellEnd"/>
      <w:r w:rsidR="008F790E" w:rsidRPr="00D42BC6">
        <w:rPr>
          <w:rFonts w:asciiTheme="minorHAnsi" w:hAnsiTheme="minorHAnsi" w:cs="Calibri"/>
          <w:bCs/>
          <w:sz w:val="20"/>
          <w:szCs w:val="20"/>
        </w:rPr>
        <w:t xml:space="preserve"> </w:t>
      </w:r>
      <w:proofErr w:type="spellStart"/>
      <w:r w:rsidR="008F790E" w:rsidRPr="00D42BC6">
        <w:rPr>
          <w:rFonts w:asciiTheme="minorHAnsi" w:hAnsiTheme="minorHAnsi" w:cs="Calibri"/>
          <w:bCs/>
          <w:sz w:val="20"/>
          <w:szCs w:val="20"/>
        </w:rPr>
        <w:t>без</w:t>
      </w:r>
      <w:proofErr w:type="spellEnd"/>
      <w:r w:rsidR="008F790E" w:rsidRPr="00D42BC6">
        <w:rPr>
          <w:rFonts w:asciiTheme="minorHAnsi" w:hAnsiTheme="minorHAnsi" w:cs="Calibri"/>
          <w:bCs/>
          <w:sz w:val="20"/>
          <w:szCs w:val="20"/>
        </w:rPr>
        <w:t xml:space="preserve"> ПДВ-а</w:t>
      </w:r>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Ако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је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доцња</w:t>
      </w:r>
      <w:proofErr w:type="spellEnd"/>
      <w:r w:rsidR="00943681" w:rsidRPr="00D42BC6">
        <w:rPr>
          <w:rFonts w:asciiTheme="minorHAnsi" w:hAnsiTheme="minorHAnsi" w:cs="Calibri"/>
          <w:sz w:val="20"/>
          <w:szCs w:val="20"/>
        </w:rPr>
        <w:t xml:space="preserve"> </w:t>
      </w:r>
      <w:proofErr w:type="spellStart"/>
      <w:r w:rsidR="00836484" w:rsidRPr="00D42BC6">
        <w:rPr>
          <w:rFonts w:asciiTheme="minorHAnsi" w:hAnsiTheme="minorHAnsi" w:cs="Calibri"/>
          <w:sz w:val="20"/>
          <w:szCs w:val="20"/>
        </w:rPr>
        <w:t>Испоручиоца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Наручиоцу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проузроковала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штету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већу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од</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вредности</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Наручилац</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има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право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на</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разлику</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преко</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уговорне</w:t>
      </w:r>
      <w:proofErr w:type="spellEnd"/>
      <w:r w:rsidR="00943681" w:rsidRPr="00D42BC6">
        <w:rPr>
          <w:rFonts w:asciiTheme="minorHAnsi" w:hAnsiTheme="minorHAnsi" w:cs="Calibri"/>
          <w:sz w:val="20"/>
          <w:szCs w:val="20"/>
        </w:rPr>
        <w:t xml:space="preserve"> </w:t>
      </w:r>
      <w:proofErr w:type="spellStart"/>
      <w:r w:rsidR="00943681" w:rsidRPr="00D42BC6">
        <w:rPr>
          <w:rFonts w:asciiTheme="minorHAnsi" w:hAnsiTheme="minorHAnsi" w:cs="Calibri"/>
          <w:sz w:val="20"/>
          <w:szCs w:val="20"/>
        </w:rPr>
        <w:t>казне</w:t>
      </w:r>
      <w:proofErr w:type="spellEnd"/>
      <w:r w:rsidRPr="00D42BC6">
        <w:rPr>
          <w:rFonts w:asciiTheme="minorHAnsi" w:hAnsiTheme="minorHAnsi" w:cs="Calibri"/>
          <w:sz w:val="20"/>
          <w:szCs w:val="20"/>
          <w:lang w:val="sr-Cyrl-CS"/>
        </w:rPr>
        <w:t xml:space="preserve">. </w:t>
      </w:r>
    </w:p>
    <w:p w:rsidR="00953902" w:rsidRPr="00D42BC6" w:rsidRDefault="00953902" w:rsidP="00943681">
      <w:pPr>
        <w:autoSpaceDE w:val="0"/>
        <w:autoSpaceDN w:val="0"/>
        <w:adjustRightInd w:val="0"/>
        <w:spacing w:after="0" w:line="240" w:lineRule="auto"/>
        <w:jc w:val="both"/>
        <w:rPr>
          <w:rFonts w:asciiTheme="minorHAnsi" w:hAnsiTheme="minorHAnsi" w:cs="Calibri"/>
          <w:sz w:val="20"/>
          <w:szCs w:val="20"/>
        </w:rPr>
      </w:pP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11</w:t>
      </w:r>
      <w:r w:rsidRPr="00D42BC6">
        <w:rPr>
          <w:rFonts w:asciiTheme="minorHAnsi" w:hAnsiTheme="minorHAnsi" w:cs="Calibri"/>
          <w:sz w:val="20"/>
          <w:szCs w:val="20"/>
          <w:lang w:val="sr-Cyrl-CS"/>
        </w:rPr>
        <w:t>.</w:t>
      </w:r>
    </w:p>
    <w:p w:rsidR="00953902" w:rsidRPr="00683AAD" w:rsidRDefault="00683AAD" w:rsidP="00683AAD">
      <w:pPr>
        <w:jc w:val="both"/>
        <w:rPr>
          <w:rFonts w:cs="Calibri"/>
          <w:sz w:val="20"/>
          <w:szCs w:val="20"/>
        </w:rPr>
      </w:pPr>
      <w:r>
        <w:rPr>
          <w:rFonts w:asciiTheme="minorHAnsi" w:hAnsiTheme="minorHAnsi" w:cs="Calibri"/>
          <w:b/>
          <w:sz w:val="20"/>
          <w:szCs w:val="20"/>
          <w:lang w:val="sr-Cyrl-CS"/>
        </w:rPr>
        <w:t xml:space="preserve"> </w:t>
      </w:r>
      <w:r w:rsidR="00034AFF" w:rsidRPr="00683AAD">
        <w:rPr>
          <w:rFonts w:asciiTheme="minorHAnsi" w:hAnsiTheme="minorHAnsi" w:cs="Calibri"/>
          <w:b/>
          <w:sz w:val="20"/>
          <w:szCs w:val="20"/>
          <w:lang w:val="sr-Cyrl-CS"/>
        </w:rPr>
        <w:t>11.1.</w:t>
      </w:r>
      <w:r w:rsidRPr="00683AAD">
        <w:rPr>
          <w:rFonts w:asciiTheme="minorHAnsi" w:hAnsiTheme="minorHAnsi" w:cs="Calibri"/>
          <w:sz w:val="20"/>
          <w:szCs w:val="20"/>
          <w:lang w:val="sr-Cyrl-CS"/>
        </w:rPr>
        <w:t xml:space="preserve"> </w:t>
      </w:r>
      <w:r w:rsidRPr="00683AAD">
        <w:rPr>
          <w:rFonts w:cs="Calibri"/>
          <w:sz w:val="20"/>
          <w:szCs w:val="20"/>
          <w:lang w:val="sr-Cyrl-CS"/>
        </w:rPr>
        <w:t>Овај уговор ступа на снагу од</w:t>
      </w:r>
      <w:r w:rsidRPr="00683AAD">
        <w:rPr>
          <w:rFonts w:cs="Calibri"/>
          <w:sz w:val="20"/>
          <w:szCs w:val="20"/>
        </w:rPr>
        <w:t xml:space="preserve"> </w:t>
      </w:r>
      <w:r w:rsidRPr="00683AAD">
        <w:rPr>
          <w:rFonts w:cs="Calibri"/>
          <w:sz w:val="20"/>
          <w:szCs w:val="20"/>
          <w:lang w:val="sr-Cyrl-CS"/>
        </w:rPr>
        <w:t xml:space="preserve"> дана обостраног потписивања уговорних страна и </w:t>
      </w:r>
      <w:proofErr w:type="spellStart"/>
      <w:r w:rsidRPr="00683AAD">
        <w:rPr>
          <w:rFonts w:cs="Calibri"/>
          <w:sz w:val="20"/>
          <w:szCs w:val="20"/>
        </w:rPr>
        <w:t>важи</w:t>
      </w:r>
      <w:proofErr w:type="spellEnd"/>
      <w:r w:rsidRPr="00683AAD">
        <w:rPr>
          <w:rFonts w:cs="Calibri"/>
          <w:sz w:val="20"/>
          <w:szCs w:val="20"/>
        </w:rPr>
        <w:t xml:space="preserve"> </w:t>
      </w:r>
      <w:proofErr w:type="spellStart"/>
      <w:r w:rsidRPr="00683AAD">
        <w:rPr>
          <w:rFonts w:cs="Calibri"/>
          <w:sz w:val="20"/>
          <w:szCs w:val="20"/>
        </w:rPr>
        <w:t>до</w:t>
      </w:r>
      <w:proofErr w:type="spellEnd"/>
      <w:r w:rsidRPr="00683AAD">
        <w:rPr>
          <w:rFonts w:cs="Calibri"/>
          <w:sz w:val="20"/>
          <w:szCs w:val="20"/>
        </w:rPr>
        <w:t xml:space="preserve"> </w:t>
      </w:r>
      <w:proofErr w:type="spellStart"/>
      <w:r w:rsidRPr="00683AAD">
        <w:rPr>
          <w:rFonts w:cs="Calibri"/>
          <w:sz w:val="20"/>
          <w:szCs w:val="20"/>
        </w:rPr>
        <w:t>утрошка</w:t>
      </w:r>
      <w:proofErr w:type="spellEnd"/>
      <w:r w:rsidRPr="00683AAD">
        <w:rPr>
          <w:rFonts w:cs="Calibri"/>
          <w:sz w:val="20"/>
          <w:szCs w:val="20"/>
        </w:rPr>
        <w:t xml:space="preserve"> </w:t>
      </w:r>
      <w:proofErr w:type="spellStart"/>
      <w:r w:rsidRPr="00683AAD">
        <w:rPr>
          <w:rFonts w:cs="Calibri"/>
          <w:sz w:val="20"/>
          <w:szCs w:val="20"/>
        </w:rPr>
        <w:t>опредељених</w:t>
      </w:r>
      <w:proofErr w:type="spellEnd"/>
      <w:r w:rsidRPr="00683AAD">
        <w:rPr>
          <w:rFonts w:cs="Calibri"/>
          <w:sz w:val="20"/>
          <w:szCs w:val="20"/>
        </w:rPr>
        <w:t xml:space="preserve"> </w:t>
      </w:r>
      <w:proofErr w:type="spellStart"/>
      <w:r w:rsidRPr="00683AAD">
        <w:rPr>
          <w:rFonts w:cs="Calibri"/>
          <w:sz w:val="20"/>
          <w:szCs w:val="20"/>
        </w:rPr>
        <w:t>средстава</w:t>
      </w:r>
      <w:proofErr w:type="spellEnd"/>
      <w:r w:rsidRPr="00683AAD">
        <w:rPr>
          <w:rFonts w:cs="Calibri"/>
          <w:sz w:val="20"/>
          <w:szCs w:val="20"/>
        </w:rPr>
        <w:t xml:space="preserve">, </w:t>
      </w:r>
      <w:proofErr w:type="spellStart"/>
      <w:r w:rsidRPr="00683AAD">
        <w:rPr>
          <w:rFonts w:cs="Calibri"/>
          <w:sz w:val="20"/>
          <w:szCs w:val="20"/>
        </w:rPr>
        <w:t>али</w:t>
      </w:r>
      <w:proofErr w:type="spellEnd"/>
      <w:r w:rsidRPr="00683AAD">
        <w:rPr>
          <w:rFonts w:cs="Calibri"/>
          <w:sz w:val="20"/>
          <w:szCs w:val="20"/>
        </w:rPr>
        <w:t xml:space="preserve"> </w:t>
      </w:r>
      <w:proofErr w:type="spellStart"/>
      <w:r w:rsidRPr="00683AAD">
        <w:rPr>
          <w:rFonts w:cs="Calibri"/>
          <w:sz w:val="20"/>
          <w:szCs w:val="20"/>
        </w:rPr>
        <w:t>не</w:t>
      </w:r>
      <w:proofErr w:type="spellEnd"/>
      <w:r w:rsidRPr="00683AAD">
        <w:rPr>
          <w:rFonts w:cs="Calibri"/>
          <w:sz w:val="20"/>
          <w:szCs w:val="20"/>
        </w:rPr>
        <w:t xml:space="preserve"> </w:t>
      </w:r>
      <w:proofErr w:type="spellStart"/>
      <w:r w:rsidRPr="00683AAD">
        <w:rPr>
          <w:rFonts w:cs="Calibri"/>
          <w:sz w:val="20"/>
          <w:szCs w:val="20"/>
        </w:rPr>
        <w:t>дуже</w:t>
      </w:r>
      <w:proofErr w:type="spellEnd"/>
      <w:r w:rsidRPr="00683AAD">
        <w:rPr>
          <w:rFonts w:cs="Calibri"/>
          <w:sz w:val="20"/>
          <w:szCs w:val="20"/>
        </w:rPr>
        <w:t xml:space="preserve"> </w:t>
      </w:r>
      <w:proofErr w:type="spellStart"/>
      <w:r w:rsidRPr="00683AAD">
        <w:rPr>
          <w:rFonts w:cs="Calibri"/>
          <w:sz w:val="20"/>
          <w:szCs w:val="20"/>
        </w:rPr>
        <w:t>од</w:t>
      </w:r>
      <w:proofErr w:type="spellEnd"/>
      <w:r w:rsidRPr="00683AAD">
        <w:rPr>
          <w:rFonts w:cs="Calibri"/>
          <w:sz w:val="20"/>
          <w:szCs w:val="20"/>
        </w:rPr>
        <w:t xml:space="preserve"> </w:t>
      </w:r>
      <w:proofErr w:type="spellStart"/>
      <w:r w:rsidRPr="00683AAD">
        <w:rPr>
          <w:rFonts w:cs="Calibri"/>
          <w:sz w:val="20"/>
          <w:szCs w:val="20"/>
        </w:rPr>
        <w:t>годину</w:t>
      </w:r>
      <w:proofErr w:type="spellEnd"/>
      <w:r w:rsidRPr="00683AAD">
        <w:rPr>
          <w:rFonts w:cs="Calibri"/>
          <w:sz w:val="20"/>
          <w:szCs w:val="20"/>
        </w:rPr>
        <w:t xml:space="preserve"> </w:t>
      </w:r>
      <w:proofErr w:type="spellStart"/>
      <w:r w:rsidRPr="00683AAD">
        <w:rPr>
          <w:rFonts w:cs="Calibri"/>
          <w:sz w:val="20"/>
          <w:szCs w:val="20"/>
        </w:rPr>
        <w:t>дана</w:t>
      </w:r>
      <w:proofErr w:type="spellEnd"/>
      <w:r w:rsidRPr="00683AAD">
        <w:rPr>
          <w:rFonts w:cs="Calibri"/>
          <w:sz w:val="20"/>
          <w:szCs w:val="20"/>
          <w:lang w:val="sr-Cyrl-CS"/>
        </w:rPr>
        <w:t>.</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bCs/>
          <w:sz w:val="20"/>
          <w:szCs w:val="20"/>
        </w:rPr>
        <w:t xml:space="preserve">11.2. </w:t>
      </w:r>
      <w:r w:rsidRPr="00D42BC6">
        <w:rPr>
          <w:rFonts w:asciiTheme="minorHAnsi" w:hAnsiTheme="minorHAnsi" w:cs="Calibr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0139D" w:rsidRPr="00D42BC6" w:rsidRDefault="00D0139D" w:rsidP="00034AFF">
      <w:pPr>
        <w:jc w:val="both"/>
        <w:rPr>
          <w:rFonts w:asciiTheme="minorHAnsi" w:hAnsiTheme="minorHAnsi" w:cs="Calibri"/>
          <w:b/>
          <w:bCs/>
          <w:sz w:val="20"/>
          <w:szCs w:val="20"/>
        </w:rPr>
      </w:pPr>
      <w:r w:rsidRPr="00D42BC6">
        <w:rPr>
          <w:rFonts w:asciiTheme="minorHAnsi" w:hAnsiTheme="minorHAnsi" w:cs="Calibri"/>
          <w:b/>
          <w:sz w:val="20"/>
          <w:szCs w:val="20"/>
        </w:rPr>
        <w:t>11.3.</w:t>
      </w:r>
      <w:r w:rsidRPr="00D42BC6">
        <w:rPr>
          <w:rFonts w:asciiTheme="minorHAnsi" w:hAnsiTheme="minorHAnsi" w:cstheme="minorHAnsi"/>
          <w:sz w:val="20"/>
          <w:szCs w:val="20"/>
          <w:lang w:val="ru-RU"/>
        </w:rPr>
        <w:t xml:space="preserve"> Измене и допуне елемената овог  Уговора могуће су по свим основама које предвиђају Закон о облигационим односима и посебни прописи који регулишу предметну материју и то само уз пристанак обе Уговорне стране који је дат у писаном облику.</w:t>
      </w:r>
    </w:p>
    <w:p w:rsidR="00034AFF" w:rsidRPr="00D42BC6" w:rsidRDefault="00034AFF" w:rsidP="00034AF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12.</w:t>
      </w:r>
    </w:p>
    <w:p w:rsidR="00034AFF" w:rsidRPr="00D42BC6" w:rsidRDefault="00034AFF"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12.1.</w:t>
      </w:r>
      <w:r w:rsidRPr="00D42BC6">
        <w:rPr>
          <w:rFonts w:asciiTheme="minorHAnsi" w:hAnsiTheme="minorHAnsi" w:cs="Calibri"/>
          <w:sz w:val="20"/>
          <w:szCs w:val="20"/>
          <w:lang w:val="sr-Cyrl-CS"/>
        </w:rPr>
        <w:t xml:space="preserve"> Овај уговор може бити раскинут сагласном вољом уговорних страна али и не испуњењем или не извршавањем преузетих обавеза једне од уговорних страна.      </w:t>
      </w:r>
    </w:p>
    <w:p w:rsidR="00034AFF" w:rsidRPr="00D42BC6" w:rsidRDefault="00034AFF" w:rsidP="00034AFF">
      <w:pPr>
        <w:jc w:val="both"/>
        <w:rPr>
          <w:rFonts w:asciiTheme="minorHAnsi" w:hAnsiTheme="minorHAnsi" w:cs="Calibri"/>
          <w:sz w:val="20"/>
          <w:szCs w:val="20"/>
        </w:rPr>
      </w:pPr>
      <w:r w:rsidRPr="00D42BC6">
        <w:rPr>
          <w:rFonts w:asciiTheme="minorHAnsi" w:hAnsiTheme="minorHAnsi" w:cs="Calibri"/>
          <w:b/>
          <w:sz w:val="20"/>
          <w:szCs w:val="20"/>
          <w:lang w:val="sr-Cyrl-CS"/>
        </w:rPr>
        <w:t xml:space="preserve">12.2. </w:t>
      </w:r>
      <w:r w:rsidRPr="00D42BC6">
        <w:rPr>
          <w:rFonts w:asciiTheme="minorHAnsi" w:hAnsiTheme="minorHAnsi" w:cs="Calibri"/>
          <w:sz w:val="20"/>
          <w:szCs w:val="20"/>
          <w:lang w:val="sr-Cyrl-CS"/>
        </w:rPr>
        <w:t>Наручилац задржава право</w:t>
      </w:r>
      <w:r w:rsidRPr="00D42BC6">
        <w:rPr>
          <w:rFonts w:asciiTheme="minorHAnsi" w:hAnsiTheme="minorHAnsi" w:cs="Calibri"/>
          <w:sz w:val="20"/>
          <w:szCs w:val="20"/>
          <w:lang w:val="ru-RU"/>
        </w:rPr>
        <w:t xml:space="preserve"> </w:t>
      </w:r>
      <w:r w:rsidRPr="00D42BC6">
        <w:rPr>
          <w:rFonts w:asciiTheme="minorHAnsi" w:hAnsiTheme="minorHAnsi" w:cs="Calibri"/>
          <w:sz w:val="20"/>
          <w:szCs w:val="20"/>
          <w:lang w:val="sr-Cyrl-CS"/>
        </w:rPr>
        <w:t>да једнострано раскине Уговор пре истека рока за који је закључен ук</w:t>
      </w:r>
      <w:r w:rsidR="00A17584" w:rsidRPr="00D42BC6">
        <w:rPr>
          <w:rFonts w:asciiTheme="minorHAnsi" w:hAnsiTheme="minorHAnsi" w:cs="Calibri"/>
          <w:sz w:val="20"/>
          <w:szCs w:val="20"/>
          <w:lang w:val="sr-Cyrl-CS"/>
        </w:rPr>
        <w:t xml:space="preserve">олико </w:t>
      </w:r>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дође</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до</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статусних</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промена</w:t>
      </w:r>
      <w:proofErr w:type="spellEnd"/>
      <w:r w:rsidRPr="00D42BC6">
        <w:rPr>
          <w:rFonts w:asciiTheme="minorHAnsi" w:hAnsiTheme="minorHAnsi" w:cs="Calibri"/>
          <w:sz w:val="20"/>
          <w:szCs w:val="20"/>
        </w:rPr>
        <w:t xml:space="preserve"> </w:t>
      </w:r>
      <w:proofErr w:type="spellStart"/>
      <w:r w:rsidRPr="00D42BC6">
        <w:rPr>
          <w:rFonts w:asciiTheme="minorHAnsi" w:hAnsiTheme="minorHAnsi" w:cs="Calibri"/>
          <w:sz w:val="20"/>
          <w:szCs w:val="20"/>
        </w:rPr>
        <w:t>наручиоца</w:t>
      </w:r>
      <w:proofErr w:type="spellEnd"/>
      <w:r w:rsidRPr="00D42BC6">
        <w:rPr>
          <w:rFonts w:asciiTheme="minorHAnsi" w:hAnsiTheme="minorHAnsi" w:cs="Calibri"/>
          <w:sz w:val="20"/>
          <w:szCs w:val="20"/>
          <w:lang w:val="sr-Cyrl-CS"/>
        </w:rPr>
        <w:t xml:space="preserve">. </w:t>
      </w:r>
    </w:p>
    <w:p w:rsidR="002E339A" w:rsidRPr="00D42BC6" w:rsidRDefault="00034AFF" w:rsidP="004424ED">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12.3.</w:t>
      </w:r>
      <w:r w:rsidRPr="00D42BC6">
        <w:rPr>
          <w:rFonts w:asciiTheme="minorHAnsi" w:hAnsiTheme="minorHAnsi" w:cs="Calibri"/>
          <w:sz w:val="20"/>
          <w:szCs w:val="20"/>
          <w:lang w:val="sr-Cyrl-CS"/>
        </w:rPr>
        <w:t xml:space="preserve"> Отказни рок од 8 (осам) дана, тече од дана када једна уговор</w:t>
      </w:r>
      <w:r w:rsidR="005D5B19" w:rsidRPr="00D42BC6">
        <w:rPr>
          <w:rFonts w:asciiTheme="minorHAnsi" w:hAnsiTheme="minorHAnsi" w:cs="Calibri"/>
          <w:sz w:val="20"/>
          <w:szCs w:val="20"/>
          <w:lang w:val="sr-Cyrl-CS"/>
        </w:rPr>
        <w:t>на страна достави другој пис</w:t>
      </w:r>
      <w:r w:rsidR="005D5B19" w:rsidRPr="00D42BC6">
        <w:rPr>
          <w:rFonts w:asciiTheme="minorHAnsi" w:hAnsiTheme="minorHAnsi" w:cs="Calibri"/>
          <w:sz w:val="20"/>
          <w:szCs w:val="20"/>
        </w:rPr>
        <w:t>ано</w:t>
      </w:r>
      <w:r w:rsidRPr="00D42BC6">
        <w:rPr>
          <w:rFonts w:asciiTheme="minorHAnsi" w:hAnsiTheme="minorHAnsi" w:cs="Calibri"/>
          <w:sz w:val="20"/>
          <w:szCs w:val="20"/>
          <w:lang w:val="sr-Cyrl-CS"/>
        </w:rPr>
        <w:t xml:space="preserve"> обавештење о раскиду уговора.</w:t>
      </w:r>
    </w:p>
    <w:p w:rsidR="00F60BBC" w:rsidRPr="00D42BC6" w:rsidRDefault="00F60BBC" w:rsidP="00F60BBC">
      <w:pPr>
        <w:jc w:val="center"/>
        <w:rPr>
          <w:rFonts w:asciiTheme="minorHAnsi" w:hAnsiTheme="minorHAnsi" w:cs="Calibri"/>
          <w:b/>
          <w:bCs/>
          <w:sz w:val="20"/>
          <w:szCs w:val="20"/>
          <w:lang w:val="sl-SI"/>
        </w:rPr>
      </w:pPr>
      <w:r w:rsidRPr="00D42BC6">
        <w:rPr>
          <w:rFonts w:asciiTheme="minorHAnsi" w:hAnsiTheme="minorHAnsi" w:cs="Calibri"/>
          <w:b/>
          <w:bCs/>
          <w:sz w:val="20"/>
          <w:szCs w:val="20"/>
          <w:lang w:val="sl-SI"/>
        </w:rPr>
        <w:t>Члан 1</w:t>
      </w:r>
      <w:r w:rsidRPr="00D42BC6">
        <w:rPr>
          <w:rFonts w:asciiTheme="minorHAnsi" w:hAnsiTheme="minorHAnsi" w:cs="Calibri"/>
          <w:b/>
          <w:bCs/>
          <w:sz w:val="20"/>
          <w:szCs w:val="20"/>
        </w:rPr>
        <w:t>3</w:t>
      </w:r>
      <w:r w:rsidRPr="00D42BC6">
        <w:rPr>
          <w:rFonts w:asciiTheme="minorHAnsi" w:hAnsiTheme="minorHAnsi" w:cs="Calibri"/>
          <w:b/>
          <w:bCs/>
          <w:sz w:val="20"/>
          <w:szCs w:val="20"/>
          <w:lang w:val="sl-SI"/>
        </w:rPr>
        <w:t>.</w:t>
      </w:r>
    </w:p>
    <w:p w:rsidR="00F60BBC" w:rsidRPr="00D42BC6" w:rsidRDefault="00F60BBC" w:rsidP="00F60BBC">
      <w:pPr>
        <w:jc w:val="both"/>
        <w:rPr>
          <w:rFonts w:asciiTheme="minorHAnsi" w:hAnsiTheme="minorHAnsi" w:cs="Calibri"/>
          <w:b/>
          <w:bCs/>
          <w:sz w:val="20"/>
          <w:szCs w:val="20"/>
          <w:lang w:val="ru-RU"/>
        </w:rPr>
      </w:pPr>
      <w:r w:rsidRPr="00D42BC6">
        <w:rPr>
          <w:rFonts w:asciiTheme="minorHAnsi" w:hAnsiTheme="minorHAnsi" w:cs="Calibri"/>
          <w:b/>
          <w:bCs/>
          <w:sz w:val="20"/>
          <w:szCs w:val="20"/>
          <w:lang w:val="sl-SI"/>
        </w:rPr>
        <w:t>ВИША СИЛА</w:t>
      </w:r>
      <w:r w:rsidRPr="00D42BC6">
        <w:rPr>
          <w:rFonts w:asciiTheme="minorHAnsi" w:hAnsiTheme="minorHAnsi" w:cs="Calibri"/>
          <w:b/>
          <w:bCs/>
          <w:sz w:val="20"/>
          <w:szCs w:val="20"/>
          <w:lang w:val="ru-RU"/>
        </w:rPr>
        <w:t>:</w:t>
      </w:r>
    </w:p>
    <w:p w:rsidR="006C2F8B" w:rsidRPr="00D42BC6" w:rsidRDefault="002761FF" w:rsidP="00561946">
      <w:pPr>
        <w:jc w:val="both"/>
        <w:rPr>
          <w:rFonts w:asciiTheme="minorHAnsi" w:hAnsiTheme="minorHAnsi" w:cs="Calibri"/>
          <w:sz w:val="20"/>
          <w:szCs w:val="20"/>
        </w:rPr>
      </w:pPr>
      <w:r w:rsidRPr="00D42BC6">
        <w:rPr>
          <w:rFonts w:asciiTheme="minorHAnsi" w:hAnsiTheme="minorHAnsi" w:cs="Calibri"/>
          <w:b/>
          <w:sz w:val="20"/>
          <w:szCs w:val="20"/>
          <w:lang w:val="ru-RU"/>
        </w:rPr>
        <w:t>13.1.</w:t>
      </w:r>
      <w:r w:rsidRPr="00D42BC6">
        <w:rPr>
          <w:rFonts w:asciiTheme="minorHAnsi" w:hAnsiTheme="minorHAnsi" w:cs="Calibri"/>
          <w:sz w:val="20"/>
          <w:szCs w:val="20"/>
          <w:lang w:val="ru-RU"/>
        </w:rPr>
        <w:t xml:space="preserve"> </w:t>
      </w:r>
      <w:r w:rsidR="00F60BBC" w:rsidRPr="00D42BC6">
        <w:rPr>
          <w:rFonts w:asciiTheme="minorHAnsi" w:hAnsiTheme="minorHAnsi" w:cs="Calibri"/>
          <w:sz w:val="20"/>
          <w:szCs w:val="20"/>
          <w:lang w:val="ru-RU"/>
        </w:rPr>
        <w:t>Наступање ви</w:t>
      </w:r>
      <w:r w:rsidR="00F60BBC" w:rsidRPr="00D42BC6">
        <w:rPr>
          <w:rFonts w:asciiTheme="minorHAnsi" w:hAnsiTheme="minorHAnsi" w:cs="Calibri"/>
          <w:sz w:val="20"/>
          <w:szCs w:val="20"/>
          <w:lang w:val="sl-SI"/>
        </w:rPr>
        <w:t>ш</w:t>
      </w:r>
      <w:r w:rsidR="00F60BBC" w:rsidRPr="00D42BC6">
        <w:rPr>
          <w:rFonts w:asciiTheme="minorHAnsi" w:hAnsiTheme="minorHAnsi" w:cs="Calibri"/>
          <w:sz w:val="20"/>
          <w:szCs w:val="20"/>
          <w:lang w:val="ru-RU"/>
        </w:rPr>
        <w:t>е силе ослоба</w:t>
      </w:r>
      <w:r w:rsidR="00F60BBC" w:rsidRPr="00D42BC6">
        <w:rPr>
          <w:rFonts w:asciiTheme="minorHAnsi" w:hAnsiTheme="minorHAnsi" w:cs="Calibri"/>
          <w:sz w:val="20"/>
          <w:szCs w:val="20"/>
          <w:lang w:val="sl-SI"/>
        </w:rPr>
        <w:t>ђа уговорне стране од одговорности за кашњење у извршењу уговорних обавеза. О датуму наступања, трајању и датуму престанка више силе уговорне стране су обавезне да једна другу обавесте писаним путем у року од 24 часа.</w:t>
      </w:r>
      <w:r w:rsidR="00F60BBC" w:rsidRPr="00D42BC6">
        <w:rPr>
          <w:rFonts w:asciiTheme="minorHAnsi" w:hAnsiTheme="minorHAnsi" w:cs="Calibri"/>
          <w:sz w:val="20"/>
          <w:szCs w:val="20"/>
        </w:rPr>
        <w:t xml:space="preserve"> </w:t>
      </w:r>
      <w:r w:rsidR="00F60BBC" w:rsidRPr="00D42BC6">
        <w:rPr>
          <w:rFonts w:asciiTheme="minorHAnsi" w:hAnsiTheme="minorHAnsi" w:cs="Calibri"/>
          <w:sz w:val="20"/>
          <w:szCs w:val="20"/>
          <w:lang w:val="sl-SI"/>
        </w:rPr>
        <w:t>Као случајеви више силе сматрају се природне катастрофе, пожар, поплава, експлозија, транспортне несреће, одлуке органа власти и други случајеви предвиђени Законом као виша сила.</w:t>
      </w:r>
    </w:p>
    <w:p w:rsidR="00034AFF" w:rsidRPr="00D42BC6" w:rsidRDefault="00F60BBC" w:rsidP="0096314F">
      <w:pPr>
        <w:jc w:val="center"/>
        <w:rPr>
          <w:rFonts w:asciiTheme="minorHAnsi" w:hAnsiTheme="minorHAnsi" w:cs="Calibri"/>
          <w:b/>
          <w:sz w:val="20"/>
          <w:szCs w:val="20"/>
          <w:lang w:val="sr-Cyrl-CS"/>
        </w:rPr>
      </w:pPr>
      <w:r w:rsidRPr="00D42BC6">
        <w:rPr>
          <w:rFonts w:asciiTheme="minorHAnsi" w:hAnsiTheme="minorHAnsi" w:cs="Calibri"/>
          <w:b/>
          <w:sz w:val="20"/>
          <w:szCs w:val="20"/>
          <w:lang w:val="sr-Cyrl-CS"/>
        </w:rPr>
        <w:t>Члан 14</w:t>
      </w:r>
      <w:r w:rsidR="00034AFF" w:rsidRPr="00D42BC6">
        <w:rPr>
          <w:rFonts w:asciiTheme="minorHAnsi" w:hAnsiTheme="minorHAnsi" w:cs="Calibri"/>
          <w:b/>
          <w:sz w:val="20"/>
          <w:szCs w:val="20"/>
          <w:lang w:val="sr-Cyrl-CS"/>
        </w:rPr>
        <w:t>.</w:t>
      </w:r>
    </w:p>
    <w:p w:rsidR="00034AFF" w:rsidRPr="00D42BC6" w:rsidRDefault="00F60BBC" w:rsidP="00034AFF">
      <w:pPr>
        <w:jc w:val="both"/>
        <w:rPr>
          <w:rFonts w:asciiTheme="minorHAnsi" w:hAnsiTheme="minorHAnsi" w:cs="Calibri"/>
          <w:sz w:val="20"/>
          <w:szCs w:val="20"/>
          <w:lang w:val="sr-Cyrl-CS"/>
        </w:rPr>
      </w:pPr>
      <w:r w:rsidRPr="00D42BC6">
        <w:rPr>
          <w:rFonts w:asciiTheme="minorHAnsi" w:hAnsiTheme="minorHAnsi" w:cs="Calibri"/>
          <w:b/>
          <w:sz w:val="20"/>
          <w:szCs w:val="20"/>
          <w:lang w:val="sr-Cyrl-CS"/>
        </w:rPr>
        <w:t>14</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Све евентуалне спорове који настану из или поводом  овог уговора,  уговорне стране ће покушати да реше споразумно. </w:t>
      </w:r>
    </w:p>
    <w:p w:rsidR="009B52F0" w:rsidRPr="00683AAD" w:rsidRDefault="00F60BBC" w:rsidP="00683AAD">
      <w:pPr>
        <w:jc w:val="both"/>
        <w:rPr>
          <w:rFonts w:asciiTheme="minorHAnsi" w:hAnsiTheme="minorHAnsi" w:cs="Calibri"/>
          <w:sz w:val="20"/>
          <w:szCs w:val="20"/>
        </w:rPr>
      </w:pPr>
      <w:r w:rsidRPr="00D42BC6">
        <w:rPr>
          <w:rFonts w:asciiTheme="minorHAnsi" w:hAnsiTheme="minorHAnsi" w:cs="Calibri"/>
          <w:b/>
          <w:sz w:val="20"/>
          <w:szCs w:val="20"/>
          <w:lang w:val="sr-Cyrl-CS"/>
        </w:rPr>
        <w:lastRenderedPageBreak/>
        <w:t>14</w:t>
      </w:r>
      <w:r w:rsidR="00034AFF" w:rsidRPr="00D42BC6">
        <w:rPr>
          <w:rFonts w:asciiTheme="minorHAnsi" w:hAnsiTheme="minorHAnsi" w:cs="Calibri"/>
          <w:b/>
          <w:sz w:val="20"/>
          <w:szCs w:val="20"/>
          <w:lang w:val="sr-Cyrl-CS"/>
        </w:rPr>
        <w:t xml:space="preserve">.2. </w:t>
      </w:r>
      <w:r w:rsidR="00034AFF" w:rsidRPr="00D42BC6">
        <w:rPr>
          <w:rFonts w:asciiTheme="minorHAnsi" w:hAnsiTheme="minorHAnsi" w:cs="Calibri"/>
          <w:sz w:val="20"/>
          <w:szCs w:val="20"/>
          <w:lang w:val="sr-Cyrl-CS"/>
        </w:rPr>
        <w:t>Уколико спорови између наручиоца и испоручиоца не буду решени споразумно, надлежан је Привредни суд у Краљеву.</w:t>
      </w:r>
    </w:p>
    <w:p w:rsidR="00034AFF" w:rsidRPr="00D42BC6" w:rsidRDefault="00034AFF" w:rsidP="0096314F">
      <w:pPr>
        <w:jc w:val="center"/>
        <w:rPr>
          <w:rFonts w:asciiTheme="minorHAnsi" w:hAnsiTheme="minorHAnsi" w:cs="Calibri"/>
          <w:sz w:val="20"/>
          <w:szCs w:val="20"/>
          <w:lang w:val="sr-Cyrl-CS"/>
        </w:rPr>
      </w:pPr>
      <w:r w:rsidRPr="00D42BC6">
        <w:rPr>
          <w:rFonts w:asciiTheme="minorHAnsi" w:hAnsiTheme="minorHAnsi" w:cs="Calibri"/>
          <w:b/>
          <w:sz w:val="20"/>
          <w:szCs w:val="20"/>
          <w:lang w:val="sr-Cyrl-CS"/>
        </w:rPr>
        <w:t>Члан 1</w:t>
      </w:r>
      <w:r w:rsidR="00F60BBC" w:rsidRPr="00D42BC6">
        <w:rPr>
          <w:rFonts w:asciiTheme="minorHAnsi" w:hAnsiTheme="minorHAnsi" w:cs="Calibri"/>
          <w:b/>
          <w:sz w:val="20"/>
          <w:szCs w:val="20"/>
          <w:lang w:val="sr-Cyrl-CS"/>
        </w:rPr>
        <w:t>5</w:t>
      </w:r>
      <w:r w:rsidRPr="00D42BC6">
        <w:rPr>
          <w:rFonts w:asciiTheme="minorHAnsi" w:hAnsiTheme="minorHAnsi" w:cs="Calibri"/>
          <w:sz w:val="20"/>
          <w:szCs w:val="20"/>
          <w:lang w:val="sr-Cyrl-CS"/>
        </w:rPr>
        <w:t xml:space="preserve">. </w:t>
      </w:r>
    </w:p>
    <w:p w:rsidR="00034AFF" w:rsidRPr="00D42BC6" w:rsidRDefault="00F60BBC" w:rsidP="00034AFF">
      <w:pPr>
        <w:jc w:val="both"/>
        <w:rPr>
          <w:rFonts w:asciiTheme="minorHAnsi" w:hAnsiTheme="minorHAnsi" w:cs="Calibri"/>
          <w:b/>
          <w:sz w:val="20"/>
          <w:szCs w:val="20"/>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.1</w:t>
      </w:r>
      <w:r w:rsidR="00034AFF" w:rsidRPr="00D42BC6">
        <w:rPr>
          <w:rFonts w:asciiTheme="minorHAnsi" w:hAnsiTheme="minorHAnsi" w:cs="Calibri"/>
          <w:sz w:val="20"/>
          <w:szCs w:val="20"/>
          <w:lang w:val="sr-Cyrl-CS"/>
        </w:rPr>
        <w:t xml:space="preserve">. На све што није регулисано клаузулама овог уговора, примениће се одредбе Закона о облигационим односима. </w:t>
      </w:r>
    </w:p>
    <w:p w:rsidR="00034AFF" w:rsidRPr="00D42BC6" w:rsidRDefault="00F60BBC" w:rsidP="00034AFF">
      <w:pPr>
        <w:jc w:val="both"/>
        <w:rPr>
          <w:rFonts w:asciiTheme="minorHAnsi" w:hAnsiTheme="minorHAnsi" w:cs="Calibri"/>
          <w:sz w:val="20"/>
          <w:szCs w:val="20"/>
          <w:lang w:val="ru-RU"/>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.2.</w:t>
      </w:r>
      <w:r w:rsidR="00F13DA4" w:rsidRPr="00D42BC6">
        <w:rPr>
          <w:rFonts w:asciiTheme="minorHAnsi" w:hAnsiTheme="minorHAnsi" w:cs="Calibri"/>
          <w:sz w:val="20"/>
          <w:szCs w:val="20"/>
          <w:lang w:val="sr-Cyrl-CS"/>
        </w:rPr>
        <w:t xml:space="preserve"> Овај уговор је сачињен у 4 (четири) истоветна пример</w:t>
      </w:r>
      <w:r w:rsidR="00034AFF" w:rsidRPr="00D42BC6">
        <w:rPr>
          <w:rFonts w:asciiTheme="minorHAnsi" w:hAnsiTheme="minorHAnsi" w:cs="Calibri"/>
          <w:sz w:val="20"/>
          <w:szCs w:val="20"/>
          <w:lang w:val="sr-Cyrl-CS"/>
        </w:rPr>
        <w:t xml:space="preserve">ка, од којих </w:t>
      </w:r>
      <w:r w:rsidR="00F13DA4" w:rsidRPr="00D42BC6">
        <w:rPr>
          <w:rFonts w:asciiTheme="minorHAnsi" w:hAnsiTheme="minorHAnsi" w:cs="Calibri"/>
          <w:sz w:val="20"/>
          <w:szCs w:val="20"/>
        </w:rPr>
        <w:t>2</w:t>
      </w:r>
      <w:r w:rsidR="00F13DA4" w:rsidRPr="00D42BC6">
        <w:rPr>
          <w:rFonts w:asciiTheme="minorHAnsi" w:hAnsiTheme="minorHAnsi" w:cs="Calibri"/>
          <w:sz w:val="20"/>
          <w:szCs w:val="20"/>
          <w:lang w:val="sr-Cyrl-CS"/>
        </w:rPr>
        <w:t xml:space="preserve"> (два) задржава наручилац, а 2 (два</w:t>
      </w:r>
      <w:r w:rsidR="00034AFF" w:rsidRPr="00D42BC6">
        <w:rPr>
          <w:rFonts w:asciiTheme="minorHAnsi" w:hAnsiTheme="minorHAnsi" w:cs="Calibri"/>
          <w:sz w:val="20"/>
          <w:szCs w:val="20"/>
          <w:lang w:val="sr-Cyrl-CS"/>
        </w:rPr>
        <w:t>) испоручилац доб</w:t>
      </w:r>
      <w:r w:rsidR="00034AFF" w:rsidRPr="00D42BC6">
        <w:rPr>
          <w:rFonts w:asciiTheme="minorHAnsi" w:hAnsiTheme="minorHAnsi" w:cs="Calibri"/>
          <w:sz w:val="20"/>
          <w:szCs w:val="20"/>
        </w:rPr>
        <w:t>a</w:t>
      </w:r>
      <w:r w:rsidR="00034AFF" w:rsidRPr="00D42BC6">
        <w:rPr>
          <w:rFonts w:asciiTheme="minorHAnsi" w:hAnsiTheme="minorHAnsi" w:cs="Calibri"/>
          <w:sz w:val="20"/>
          <w:szCs w:val="20"/>
          <w:lang w:val="sr-Cyrl-CS"/>
        </w:rPr>
        <w:t>ра.</w:t>
      </w:r>
    </w:p>
    <w:p w:rsidR="00034AFF" w:rsidRDefault="00F60BBC" w:rsidP="00034AFF">
      <w:pPr>
        <w:jc w:val="both"/>
        <w:rPr>
          <w:rFonts w:asciiTheme="minorHAnsi" w:hAnsiTheme="minorHAnsi" w:cs="Calibri"/>
          <w:sz w:val="20"/>
          <w:szCs w:val="20"/>
        </w:rPr>
      </w:pPr>
      <w:r w:rsidRPr="00D42BC6">
        <w:rPr>
          <w:rFonts w:asciiTheme="minorHAnsi" w:hAnsiTheme="minorHAnsi" w:cs="Calibri"/>
          <w:b/>
          <w:sz w:val="20"/>
          <w:szCs w:val="20"/>
          <w:lang w:val="sr-Cyrl-CS"/>
        </w:rPr>
        <w:t>15</w:t>
      </w:r>
      <w:r w:rsidR="00034AFF" w:rsidRPr="00D42BC6">
        <w:rPr>
          <w:rFonts w:asciiTheme="minorHAnsi" w:hAnsiTheme="minorHAnsi" w:cs="Calibri"/>
          <w:b/>
          <w:sz w:val="20"/>
          <w:szCs w:val="20"/>
          <w:lang w:val="sr-Cyrl-CS"/>
        </w:rPr>
        <w:t xml:space="preserve">.3. </w:t>
      </w:r>
      <w:r w:rsidR="00034AFF" w:rsidRPr="00D42BC6">
        <w:rPr>
          <w:rFonts w:asciiTheme="minorHAnsi" w:hAnsiTheme="minorHAnsi" w:cs="Calibri"/>
          <w:sz w:val="20"/>
          <w:szCs w:val="20"/>
          <w:lang w:val="sr-Cyrl-CS"/>
        </w:rPr>
        <w:t xml:space="preserve">Уговорне стране сагласно изјављују да су уговор прочитале, разумеле и да  уговорне одредбе у свему представљају израз њихове стварне воље. </w:t>
      </w:r>
    </w:p>
    <w:p w:rsidR="009B52F0" w:rsidRPr="009B52F0" w:rsidRDefault="009B52F0" w:rsidP="00034AFF">
      <w:pPr>
        <w:jc w:val="both"/>
        <w:rPr>
          <w:rFonts w:asciiTheme="minorHAnsi" w:hAnsiTheme="minorHAnsi" w:cs="Calibri"/>
          <w:sz w:val="20"/>
          <w:szCs w:val="20"/>
        </w:rPr>
      </w:pPr>
    </w:p>
    <w:p w:rsidR="00BF0A76" w:rsidRPr="00D42BC6" w:rsidRDefault="00BF0A76" w:rsidP="00BF0A76">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 xml:space="preserve">ИСПОРУЧИЛАЦ   ДОБАРА                                                    </w:t>
      </w:r>
      <w:r w:rsidRPr="00D42BC6">
        <w:rPr>
          <w:rFonts w:asciiTheme="minorHAnsi" w:hAnsiTheme="minorHAnsi" w:cs="Calibri"/>
          <w:b/>
          <w:sz w:val="20"/>
          <w:szCs w:val="20"/>
          <w:lang w:eastAsia="ar-SA"/>
        </w:rPr>
        <w:t xml:space="preserve">    </w:t>
      </w:r>
      <w:r w:rsidRPr="00D42BC6">
        <w:rPr>
          <w:rFonts w:asciiTheme="minorHAnsi" w:hAnsiTheme="minorHAnsi" w:cs="Calibri"/>
          <w:b/>
          <w:sz w:val="20"/>
          <w:szCs w:val="20"/>
          <w:lang w:val="sr-Cyrl-CS" w:eastAsia="ar-SA"/>
        </w:rPr>
        <w:t xml:space="preserve">                                         НАРУЧИЛАЦ                                                            </w:t>
      </w:r>
    </w:p>
    <w:p w:rsidR="00BF0A76" w:rsidRPr="00D42BC6" w:rsidRDefault="00BF0A76" w:rsidP="00BF0A76">
      <w:pPr>
        <w:suppressAutoHyphens/>
        <w:jc w:val="both"/>
        <w:rPr>
          <w:rFonts w:asciiTheme="minorHAnsi" w:hAnsiTheme="minorHAnsi" w:cs="Calibri"/>
          <w:b/>
          <w:sz w:val="20"/>
          <w:szCs w:val="20"/>
          <w:lang w:val="sr-Cyrl-CS" w:eastAsia="ar-SA"/>
        </w:rPr>
      </w:pPr>
      <w:r w:rsidRPr="00D42BC6">
        <w:rPr>
          <w:rFonts w:asciiTheme="minorHAnsi" w:hAnsiTheme="minorHAnsi" w:cs="Calibri"/>
          <w:b/>
          <w:sz w:val="20"/>
          <w:szCs w:val="20"/>
          <w:lang w:val="sr-Cyrl-CS" w:eastAsia="ar-SA"/>
        </w:rPr>
        <w:t xml:space="preserve">                                                                                                                     Специјална болница за рехабилитацију</w:t>
      </w:r>
    </w:p>
    <w:p w:rsidR="00BF0A76" w:rsidRPr="00D42BC6" w:rsidRDefault="00BF0A76" w:rsidP="00BF0A76">
      <w:pPr>
        <w:suppressAutoHyphens/>
        <w:jc w:val="both"/>
        <w:rPr>
          <w:rFonts w:asciiTheme="minorHAnsi" w:hAnsiTheme="minorHAnsi" w:cs="Calibri"/>
          <w:b/>
          <w:sz w:val="20"/>
          <w:szCs w:val="20"/>
          <w:lang w:eastAsia="ar-SA"/>
        </w:rPr>
      </w:pPr>
      <w:r w:rsidRPr="00D42BC6">
        <w:rPr>
          <w:rFonts w:asciiTheme="minorHAnsi" w:hAnsiTheme="minorHAnsi" w:cs="Calibri"/>
          <w:b/>
          <w:sz w:val="20"/>
          <w:szCs w:val="20"/>
          <w:lang w:val="sr-Cyrl-CS" w:eastAsia="ar-SA"/>
        </w:rPr>
        <w:t xml:space="preserve">                                                                                                                                            </w:t>
      </w:r>
      <w:r w:rsidRPr="00D42BC6">
        <w:rPr>
          <w:rFonts w:asciiTheme="minorHAnsi" w:hAnsiTheme="minorHAnsi" w:cs="Calibri"/>
          <w:b/>
          <w:sz w:val="20"/>
          <w:szCs w:val="20"/>
          <w:lang w:eastAsia="ar-SA"/>
        </w:rPr>
        <w:t>“</w:t>
      </w:r>
      <w:r w:rsidRPr="00D42BC6">
        <w:rPr>
          <w:rFonts w:asciiTheme="minorHAnsi" w:hAnsiTheme="minorHAnsi" w:cs="Calibri"/>
          <w:b/>
          <w:sz w:val="20"/>
          <w:szCs w:val="20"/>
          <w:lang w:val="sr-Cyrl-CS" w:eastAsia="ar-SA"/>
        </w:rPr>
        <w:t>Рибарска Бања</w:t>
      </w:r>
      <w:r w:rsidRPr="00D42BC6">
        <w:rPr>
          <w:rFonts w:asciiTheme="minorHAnsi" w:hAnsiTheme="minorHAnsi" w:cs="Calibri"/>
          <w:b/>
          <w:sz w:val="20"/>
          <w:szCs w:val="20"/>
          <w:lang w:eastAsia="ar-SA"/>
        </w:rPr>
        <w:t>”</w:t>
      </w:r>
    </w:p>
    <w:p w:rsidR="00BF0A76" w:rsidRPr="00D42BC6" w:rsidRDefault="00BF0A76" w:rsidP="00BF0A76">
      <w:pPr>
        <w:suppressAutoHyphens/>
        <w:jc w:val="both"/>
        <w:rPr>
          <w:rFonts w:asciiTheme="minorHAnsi" w:hAnsiTheme="minorHAnsi" w:cs="Calibri"/>
          <w:b/>
          <w:sz w:val="20"/>
          <w:szCs w:val="20"/>
          <w:lang w:val="sr-Cyrl-CS" w:eastAsia="ar-SA"/>
        </w:rPr>
      </w:pPr>
    </w:p>
    <w:p w:rsidR="00BF0A76" w:rsidRPr="00D42BC6" w:rsidRDefault="00BF0A76" w:rsidP="00BF0A76">
      <w:pPr>
        <w:autoSpaceDE w:val="0"/>
        <w:autoSpaceDN w:val="0"/>
        <w:adjustRightInd w:val="0"/>
        <w:rPr>
          <w:rFonts w:asciiTheme="minorHAnsi" w:hAnsiTheme="minorHAnsi" w:cs="Calibri"/>
          <w:b/>
          <w:bCs/>
          <w:noProof/>
          <w:sz w:val="20"/>
          <w:szCs w:val="20"/>
          <w:lang w:val="sr-Cyrl-CS" w:eastAsia="sr-Latn-CS"/>
        </w:rPr>
      </w:pPr>
      <w:r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w:t>
      </w:r>
      <w:r w:rsidR="00560491" w:rsidRPr="00D42BC6">
        <w:rPr>
          <w:rFonts w:asciiTheme="minorHAnsi" w:hAnsiTheme="minorHAnsi" w:cs="Calibri"/>
          <w:b/>
          <w:bCs/>
          <w:noProof/>
          <w:sz w:val="20"/>
          <w:szCs w:val="20"/>
          <w:lang w:val="sr-Cyrl-CS" w:eastAsia="sr-Latn-CS"/>
        </w:rPr>
        <w:t xml:space="preserve">  </w:t>
      </w:r>
      <w:r w:rsidR="00561946" w:rsidRPr="00D42BC6">
        <w:rPr>
          <w:rFonts w:asciiTheme="minorHAnsi" w:hAnsiTheme="minorHAnsi" w:cs="Calibri"/>
          <w:b/>
          <w:bCs/>
          <w:noProof/>
          <w:sz w:val="20"/>
          <w:szCs w:val="20"/>
          <w:lang w:val="sr-Cyrl-CS" w:eastAsia="sr-Latn-CS"/>
        </w:rPr>
        <w:t xml:space="preserve"> д</w:t>
      </w:r>
      <w:r w:rsidRPr="00D42BC6">
        <w:rPr>
          <w:rFonts w:asciiTheme="minorHAnsi" w:hAnsiTheme="minorHAnsi" w:cs="Calibri"/>
          <w:b/>
          <w:bCs/>
          <w:noProof/>
          <w:sz w:val="20"/>
          <w:szCs w:val="20"/>
          <w:lang w:val="sr-Cyrl-CS" w:eastAsia="sr-Latn-CS"/>
        </w:rPr>
        <w:t>р Душан Шокорац</w:t>
      </w:r>
    </w:p>
    <w:p w:rsidR="004424ED" w:rsidRPr="00D42BC6" w:rsidRDefault="004424ED" w:rsidP="00C63411">
      <w:pPr>
        <w:jc w:val="both"/>
        <w:rPr>
          <w:rFonts w:asciiTheme="minorHAnsi" w:hAnsiTheme="minorHAnsi" w:cs="Calibri"/>
          <w:b/>
          <w:sz w:val="20"/>
          <w:szCs w:val="20"/>
          <w:lang w:val="sr-Cyrl-CS"/>
        </w:rPr>
      </w:pPr>
    </w:p>
    <w:p w:rsidR="00667C98" w:rsidRPr="00D42BC6" w:rsidRDefault="00C63411" w:rsidP="00C63411">
      <w:pPr>
        <w:jc w:val="both"/>
        <w:rPr>
          <w:rFonts w:asciiTheme="minorHAnsi" w:hAnsiTheme="minorHAnsi" w:cs="Calibri"/>
          <w:b/>
          <w:sz w:val="20"/>
          <w:szCs w:val="20"/>
        </w:rPr>
      </w:pPr>
      <w:r w:rsidRPr="00D42BC6">
        <w:rPr>
          <w:rFonts w:asciiTheme="minorHAnsi" w:hAnsiTheme="minorHAnsi" w:cs="Calibri"/>
          <w:b/>
          <w:sz w:val="20"/>
          <w:szCs w:val="20"/>
          <w:lang w:val="sr-Cyrl-CS"/>
        </w:rPr>
        <w:t xml:space="preserve">НАПОМЕНА: </w:t>
      </w:r>
      <w:r w:rsidR="00667C98" w:rsidRPr="00D42BC6">
        <w:rPr>
          <w:rFonts w:asciiTheme="minorHAnsi" w:hAnsiTheme="minorHAnsi" w:cs="Calibri"/>
          <w:b/>
          <w:sz w:val="20"/>
          <w:szCs w:val="20"/>
        </w:rPr>
        <w:t>Понуђач мора да попуни образац модел уговора.</w:t>
      </w:r>
    </w:p>
    <w:p w:rsidR="00C63411" w:rsidRPr="00D42BC6" w:rsidRDefault="00C63411" w:rsidP="00C63411">
      <w:pPr>
        <w:jc w:val="both"/>
        <w:rPr>
          <w:rFonts w:asciiTheme="minorHAnsi" w:hAnsiTheme="minorHAnsi" w:cs="Calibri"/>
          <w:b/>
          <w:sz w:val="20"/>
          <w:szCs w:val="20"/>
          <w:lang w:val="sr-Cyrl-CS"/>
        </w:rPr>
      </w:pPr>
      <w:r w:rsidRPr="00D42BC6">
        <w:rPr>
          <w:rFonts w:asciiTheme="minorHAnsi" w:hAnsiTheme="minorHAnsi" w:cs="Calibri"/>
          <w:b/>
          <w:sz w:val="20"/>
          <w:szCs w:val="20"/>
          <w:lang w:val="sr-Cyrl-CS"/>
        </w:rPr>
        <w:t>Модел уговора представља садржину уговора који ће бити закључен са изабраним понуђачем.</w:t>
      </w:r>
    </w:p>
    <w:p w:rsidR="00BF0A76" w:rsidRPr="00D42BC6" w:rsidRDefault="00BF0A76" w:rsidP="00BF0A76">
      <w:pPr>
        <w:rPr>
          <w:rFonts w:asciiTheme="minorHAnsi" w:hAnsiTheme="minorHAnsi" w:cs="Calibri"/>
          <w:b/>
          <w:i/>
          <w:sz w:val="20"/>
          <w:szCs w:val="20"/>
        </w:rPr>
      </w:pPr>
    </w:p>
    <w:p w:rsidR="00034AFF" w:rsidRPr="00D42BC6" w:rsidRDefault="00034AFF" w:rsidP="00034AFF">
      <w:pPr>
        <w:suppressAutoHyphens/>
        <w:jc w:val="both"/>
        <w:rPr>
          <w:rFonts w:asciiTheme="minorHAnsi" w:hAnsiTheme="minorHAnsi" w:cs="Calibri"/>
          <w:b/>
          <w:sz w:val="20"/>
          <w:szCs w:val="20"/>
          <w:lang w:eastAsia="ar-SA"/>
        </w:rPr>
      </w:pPr>
    </w:p>
    <w:p w:rsidR="00A66424" w:rsidRPr="00D42BC6" w:rsidRDefault="00A66424"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DE7AC5" w:rsidRPr="00D42BC6" w:rsidRDefault="00DE7AC5" w:rsidP="00911AF5">
      <w:pPr>
        <w:jc w:val="both"/>
        <w:rPr>
          <w:rFonts w:asciiTheme="minorHAnsi" w:hAnsiTheme="minorHAnsi" w:cs="Calibri"/>
          <w:sz w:val="20"/>
          <w:szCs w:val="20"/>
        </w:rPr>
      </w:pPr>
    </w:p>
    <w:p w:rsidR="00985C8A" w:rsidRPr="00D42BC6" w:rsidRDefault="00985C8A" w:rsidP="00911AF5">
      <w:pPr>
        <w:jc w:val="both"/>
        <w:rPr>
          <w:rFonts w:asciiTheme="minorHAnsi" w:hAnsiTheme="minorHAnsi" w:cs="Calibri"/>
          <w:sz w:val="20"/>
          <w:szCs w:val="20"/>
        </w:rPr>
      </w:pPr>
    </w:p>
    <w:p w:rsidR="000D700B" w:rsidRPr="00D42BC6" w:rsidRDefault="000D700B" w:rsidP="00911AF5">
      <w:pPr>
        <w:rPr>
          <w:rFonts w:asciiTheme="minorHAnsi" w:hAnsiTheme="minorHAnsi" w:cs="Calibri"/>
          <w:b/>
          <w:sz w:val="20"/>
          <w:szCs w:val="20"/>
        </w:rPr>
      </w:pPr>
    </w:p>
    <w:sectPr w:rsidR="000D700B" w:rsidRPr="00D42BC6" w:rsidSect="009513F1">
      <w:footerReference w:type="default" r:id="rId8"/>
      <w:type w:val="continuous"/>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8B8" w:rsidRDefault="00E038B8" w:rsidP="00F0594E">
      <w:pPr>
        <w:spacing w:after="0" w:line="240" w:lineRule="auto"/>
      </w:pPr>
      <w:r>
        <w:separator/>
      </w:r>
    </w:p>
  </w:endnote>
  <w:endnote w:type="continuationSeparator" w:id="1">
    <w:p w:rsidR="00E038B8" w:rsidRDefault="00E038B8"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8B8" w:rsidRDefault="00E038B8">
    <w:pPr>
      <w:pStyle w:val="Footer"/>
      <w:jc w:val="right"/>
    </w:pPr>
    <w:proofErr w:type="spellStart"/>
    <w:r>
      <w:t>Страна</w:t>
    </w:r>
    <w:proofErr w:type="spellEnd"/>
    <w:r>
      <w:t xml:space="preserve"> </w:t>
    </w:r>
    <w:r w:rsidR="00CB36CE">
      <w:rPr>
        <w:b/>
        <w:sz w:val="24"/>
        <w:szCs w:val="24"/>
      </w:rPr>
      <w:fldChar w:fldCharType="begin"/>
    </w:r>
    <w:r>
      <w:rPr>
        <w:b/>
      </w:rPr>
      <w:instrText xml:space="preserve"> PAGE </w:instrText>
    </w:r>
    <w:r w:rsidR="00CB36CE">
      <w:rPr>
        <w:b/>
        <w:sz w:val="24"/>
        <w:szCs w:val="24"/>
      </w:rPr>
      <w:fldChar w:fldCharType="separate"/>
    </w:r>
    <w:r w:rsidR="00683AAD">
      <w:rPr>
        <w:b/>
        <w:noProof/>
      </w:rPr>
      <w:t>1</w:t>
    </w:r>
    <w:r w:rsidR="00CB36CE">
      <w:rPr>
        <w:b/>
        <w:sz w:val="24"/>
        <w:szCs w:val="24"/>
      </w:rPr>
      <w:fldChar w:fldCharType="end"/>
    </w:r>
    <w:r>
      <w:t xml:space="preserve"> </w:t>
    </w:r>
    <w:proofErr w:type="spellStart"/>
    <w:r>
      <w:t>oд</w:t>
    </w:r>
    <w:proofErr w:type="spellEnd"/>
    <w:r>
      <w:t xml:space="preserve"> </w:t>
    </w:r>
    <w:r w:rsidR="00CB36CE">
      <w:rPr>
        <w:b/>
        <w:sz w:val="24"/>
        <w:szCs w:val="24"/>
      </w:rPr>
      <w:fldChar w:fldCharType="begin"/>
    </w:r>
    <w:r>
      <w:rPr>
        <w:b/>
      </w:rPr>
      <w:instrText xml:space="preserve"> NUMPAGES  </w:instrText>
    </w:r>
    <w:r w:rsidR="00CB36CE">
      <w:rPr>
        <w:b/>
        <w:sz w:val="24"/>
        <w:szCs w:val="24"/>
      </w:rPr>
      <w:fldChar w:fldCharType="separate"/>
    </w:r>
    <w:r w:rsidR="00683AAD">
      <w:rPr>
        <w:b/>
        <w:noProof/>
      </w:rPr>
      <w:t>5</w:t>
    </w:r>
    <w:r w:rsidR="00CB36CE">
      <w:rPr>
        <w:b/>
        <w:sz w:val="24"/>
        <w:szCs w:val="24"/>
      </w:rPr>
      <w:fldChar w:fldCharType="end"/>
    </w:r>
  </w:p>
  <w:p w:rsidR="00E038B8" w:rsidRDefault="00E0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8B8" w:rsidRDefault="00E038B8" w:rsidP="00F0594E">
      <w:pPr>
        <w:spacing w:after="0" w:line="240" w:lineRule="auto"/>
      </w:pPr>
      <w:r>
        <w:separator/>
      </w:r>
    </w:p>
  </w:footnote>
  <w:footnote w:type="continuationSeparator" w:id="1">
    <w:p w:rsidR="00E038B8" w:rsidRDefault="00E038B8"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3">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4">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5">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052DDD"/>
    <w:multiLevelType w:val="singleLevel"/>
    <w:tmpl w:val="0E9CE226"/>
    <w:lvl w:ilvl="0">
      <w:start w:val="1"/>
      <w:numFmt w:val="decimal"/>
      <w:lvlText w:val="%1)"/>
      <w:lvlJc w:val="left"/>
      <w:pPr>
        <w:tabs>
          <w:tab w:val="num" w:pos="45"/>
        </w:tabs>
        <w:ind w:left="810" w:hanging="360"/>
      </w:pPr>
      <w:rPr>
        <w:b w:val="0"/>
      </w:rPr>
    </w:lvl>
  </w:abstractNum>
  <w:abstractNum w:abstractNumId="20">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6">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4"/>
  </w:num>
  <w:num w:numId="13">
    <w:abstractNumId w:val="18"/>
  </w:num>
  <w:num w:numId="14">
    <w:abstractNumId w:val="28"/>
  </w:num>
  <w:num w:numId="15">
    <w:abstractNumId w:val="25"/>
  </w:num>
  <w:num w:numId="16">
    <w:abstractNumId w:val="23"/>
  </w:num>
  <w:num w:numId="17">
    <w:abstractNumId w:val="14"/>
  </w:num>
  <w:num w:numId="18">
    <w:abstractNumId w:val="22"/>
  </w:num>
  <w:num w:numId="19">
    <w:abstractNumId w:val="26"/>
  </w:num>
  <w:num w:numId="20">
    <w:abstractNumId w:val="12"/>
  </w:num>
  <w:num w:numId="21">
    <w:abstractNumId w:val="9"/>
  </w:num>
  <w:num w:numId="22">
    <w:abstractNumId w:val="11"/>
  </w:num>
  <w:num w:numId="23">
    <w:abstractNumId w:val="8"/>
  </w:num>
  <w:num w:numId="2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3"/>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20"/>
  </w:num>
  <w:num w:numId="27">
    <w:abstractNumId w:val="31"/>
  </w:num>
  <w:num w:numId="28">
    <w:abstractNumId w:val="27"/>
  </w:num>
  <w:num w:numId="29">
    <w:abstractNumId w:val="33"/>
  </w:num>
  <w:num w:numId="30">
    <w:abstractNumId w:val="32"/>
  </w:num>
  <w:num w:numId="31">
    <w:abstractNumId w:val="17"/>
  </w:num>
  <w:num w:numId="32">
    <w:abstractNumId w:val="30"/>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4195"/>
    <w:rsid w:val="00000373"/>
    <w:rsid w:val="00001396"/>
    <w:rsid w:val="00001B8F"/>
    <w:rsid w:val="00001DF9"/>
    <w:rsid w:val="000033CD"/>
    <w:rsid w:val="00003F5C"/>
    <w:rsid w:val="000040E5"/>
    <w:rsid w:val="0000422C"/>
    <w:rsid w:val="00004304"/>
    <w:rsid w:val="00006AC9"/>
    <w:rsid w:val="00007398"/>
    <w:rsid w:val="000074E4"/>
    <w:rsid w:val="00007F5B"/>
    <w:rsid w:val="00011B02"/>
    <w:rsid w:val="00011C65"/>
    <w:rsid w:val="00012DC2"/>
    <w:rsid w:val="00013DE6"/>
    <w:rsid w:val="0001418B"/>
    <w:rsid w:val="0001719E"/>
    <w:rsid w:val="000209A5"/>
    <w:rsid w:val="00022321"/>
    <w:rsid w:val="000235F2"/>
    <w:rsid w:val="000246EF"/>
    <w:rsid w:val="00025692"/>
    <w:rsid w:val="00025A63"/>
    <w:rsid w:val="00025DCA"/>
    <w:rsid w:val="00030A76"/>
    <w:rsid w:val="000324C2"/>
    <w:rsid w:val="00032CC7"/>
    <w:rsid w:val="000339E0"/>
    <w:rsid w:val="00034AFF"/>
    <w:rsid w:val="00035825"/>
    <w:rsid w:val="00036655"/>
    <w:rsid w:val="00036A6B"/>
    <w:rsid w:val="00036F3A"/>
    <w:rsid w:val="00040EDE"/>
    <w:rsid w:val="000411DB"/>
    <w:rsid w:val="000418F9"/>
    <w:rsid w:val="00042412"/>
    <w:rsid w:val="0004265D"/>
    <w:rsid w:val="00044E01"/>
    <w:rsid w:val="000459E2"/>
    <w:rsid w:val="00045DC7"/>
    <w:rsid w:val="00050A97"/>
    <w:rsid w:val="00051792"/>
    <w:rsid w:val="00052BC8"/>
    <w:rsid w:val="00052E64"/>
    <w:rsid w:val="00052F8D"/>
    <w:rsid w:val="0005363D"/>
    <w:rsid w:val="0005433E"/>
    <w:rsid w:val="000558CD"/>
    <w:rsid w:val="00056054"/>
    <w:rsid w:val="00060064"/>
    <w:rsid w:val="00060466"/>
    <w:rsid w:val="00061AB3"/>
    <w:rsid w:val="000620AE"/>
    <w:rsid w:val="00062BF0"/>
    <w:rsid w:val="00063265"/>
    <w:rsid w:val="000634F9"/>
    <w:rsid w:val="00063F82"/>
    <w:rsid w:val="00063FEC"/>
    <w:rsid w:val="000648F6"/>
    <w:rsid w:val="00065D23"/>
    <w:rsid w:val="00065D60"/>
    <w:rsid w:val="00065E7E"/>
    <w:rsid w:val="000663C9"/>
    <w:rsid w:val="00066592"/>
    <w:rsid w:val="00066985"/>
    <w:rsid w:val="00070BD1"/>
    <w:rsid w:val="00073AB4"/>
    <w:rsid w:val="00073F03"/>
    <w:rsid w:val="0007492E"/>
    <w:rsid w:val="00074D48"/>
    <w:rsid w:val="00075D40"/>
    <w:rsid w:val="000814D0"/>
    <w:rsid w:val="00082315"/>
    <w:rsid w:val="00083CFC"/>
    <w:rsid w:val="0008416F"/>
    <w:rsid w:val="0008417E"/>
    <w:rsid w:val="0008580F"/>
    <w:rsid w:val="00086E54"/>
    <w:rsid w:val="0008700F"/>
    <w:rsid w:val="000877D7"/>
    <w:rsid w:val="00091941"/>
    <w:rsid w:val="00092028"/>
    <w:rsid w:val="000921C9"/>
    <w:rsid w:val="00093E2B"/>
    <w:rsid w:val="00093EFE"/>
    <w:rsid w:val="000940D4"/>
    <w:rsid w:val="00095350"/>
    <w:rsid w:val="00095428"/>
    <w:rsid w:val="000959D0"/>
    <w:rsid w:val="00095C70"/>
    <w:rsid w:val="00097287"/>
    <w:rsid w:val="000A1665"/>
    <w:rsid w:val="000A1AC8"/>
    <w:rsid w:val="000A1DDD"/>
    <w:rsid w:val="000A39E3"/>
    <w:rsid w:val="000A4377"/>
    <w:rsid w:val="000A52EE"/>
    <w:rsid w:val="000A56D9"/>
    <w:rsid w:val="000A61A8"/>
    <w:rsid w:val="000A655E"/>
    <w:rsid w:val="000A6887"/>
    <w:rsid w:val="000A7AA3"/>
    <w:rsid w:val="000B0439"/>
    <w:rsid w:val="000B1120"/>
    <w:rsid w:val="000B17A7"/>
    <w:rsid w:val="000B1903"/>
    <w:rsid w:val="000B1968"/>
    <w:rsid w:val="000B3639"/>
    <w:rsid w:val="000B36F0"/>
    <w:rsid w:val="000B53F5"/>
    <w:rsid w:val="000B6E33"/>
    <w:rsid w:val="000B6F93"/>
    <w:rsid w:val="000C0501"/>
    <w:rsid w:val="000C0ABD"/>
    <w:rsid w:val="000C16E2"/>
    <w:rsid w:val="000C290C"/>
    <w:rsid w:val="000C3C6D"/>
    <w:rsid w:val="000C768A"/>
    <w:rsid w:val="000D01DE"/>
    <w:rsid w:val="000D03CD"/>
    <w:rsid w:val="000D0BFA"/>
    <w:rsid w:val="000D47C1"/>
    <w:rsid w:val="000D47E9"/>
    <w:rsid w:val="000D5871"/>
    <w:rsid w:val="000D5C38"/>
    <w:rsid w:val="000D5E88"/>
    <w:rsid w:val="000D700B"/>
    <w:rsid w:val="000D74BF"/>
    <w:rsid w:val="000E089C"/>
    <w:rsid w:val="000E1CA1"/>
    <w:rsid w:val="000E2A8D"/>
    <w:rsid w:val="000E3C48"/>
    <w:rsid w:val="000E46C8"/>
    <w:rsid w:val="000E64B0"/>
    <w:rsid w:val="000E6890"/>
    <w:rsid w:val="000E72DD"/>
    <w:rsid w:val="000E7A2C"/>
    <w:rsid w:val="000E7FBF"/>
    <w:rsid w:val="000F0E26"/>
    <w:rsid w:val="000F218C"/>
    <w:rsid w:val="000F27C5"/>
    <w:rsid w:val="000F2E19"/>
    <w:rsid w:val="000F4468"/>
    <w:rsid w:val="000F5ED7"/>
    <w:rsid w:val="000F69B8"/>
    <w:rsid w:val="000F6EA9"/>
    <w:rsid w:val="000F7EE6"/>
    <w:rsid w:val="00101088"/>
    <w:rsid w:val="001016F4"/>
    <w:rsid w:val="00102441"/>
    <w:rsid w:val="00102D05"/>
    <w:rsid w:val="00102FB1"/>
    <w:rsid w:val="00103EAC"/>
    <w:rsid w:val="001053DF"/>
    <w:rsid w:val="00105E93"/>
    <w:rsid w:val="00107B15"/>
    <w:rsid w:val="001104C7"/>
    <w:rsid w:val="00110980"/>
    <w:rsid w:val="00110D3A"/>
    <w:rsid w:val="00111961"/>
    <w:rsid w:val="00112DC4"/>
    <w:rsid w:val="00112E44"/>
    <w:rsid w:val="00113516"/>
    <w:rsid w:val="00113FB0"/>
    <w:rsid w:val="00114FF3"/>
    <w:rsid w:val="0011520C"/>
    <w:rsid w:val="00115B5B"/>
    <w:rsid w:val="00116182"/>
    <w:rsid w:val="001206F8"/>
    <w:rsid w:val="0012114F"/>
    <w:rsid w:val="0012213E"/>
    <w:rsid w:val="001235F8"/>
    <w:rsid w:val="00123C95"/>
    <w:rsid w:val="00124200"/>
    <w:rsid w:val="0012451D"/>
    <w:rsid w:val="001263C6"/>
    <w:rsid w:val="00126A49"/>
    <w:rsid w:val="00127AF7"/>
    <w:rsid w:val="00130A5F"/>
    <w:rsid w:val="00130B3D"/>
    <w:rsid w:val="00132E20"/>
    <w:rsid w:val="0013306F"/>
    <w:rsid w:val="00133557"/>
    <w:rsid w:val="00133BCE"/>
    <w:rsid w:val="00133E7E"/>
    <w:rsid w:val="00133EC3"/>
    <w:rsid w:val="0013415B"/>
    <w:rsid w:val="0013469B"/>
    <w:rsid w:val="00134865"/>
    <w:rsid w:val="0013573E"/>
    <w:rsid w:val="00136FE7"/>
    <w:rsid w:val="00140641"/>
    <w:rsid w:val="001448C0"/>
    <w:rsid w:val="001456D8"/>
    <w:rsid w:val="001461F6"/>
    <w:rsid w:val="001473A6"/>
    <w:rsid w:val="0014765C"/>
    <w:rsid w:val="00150550"/>
    <w:rsid w:val="001516BB"/>
    <w:rsid w:val="00152570"/>
    <w:rsid w:val="00152684"/>
    <w:rsid w:val="00153B79"/>
    <w:rsid w:val="00154A70"/>
    <w:rsid w:val="00154E39"/>
    <w:rsid w:val="00155574"/>
    <w:rsid w:val="00155587"/>
    <w:rsid w:val="00156BA2"/>
    <w:rsid w:val="00162768"/>
    <w:rsid w:val="001631F3"/>
    <w:rsid w:val="00163666"/>
    <w:rsid w:val="00163731"/>
    <w:rsid w:val="00163950"/>
    <w:rsid w:val="00163DEA"/>
    <w:rsid w:val="00165808"/>
    <w:rsid w:val="00166554"/>
    <w:rsid w:val="0016675B"/>
    <w:rsid w:val="001672F4"/>
    <w:rsid w:val="001700D5"/>
    <w:rsid w:val="00170657"/>
    <w:rsid w:val="00170AC6"/>
    <w:rsid w:val="00171DDF"/>
    <w:rsid w:val="00172844"/>
    <w:rsid w:val="0017585C"/>
    <w:rsid w:val="001765DB"/>
    <w:rsid w:val="00176968"/>
    <w:rsid w:val="00176BC7"/>
    <w:rsid w:val="00176C18"/>
    <w:rsid w:val="00180364"/>
    <w:rsid w:val="001805E2"/>
    <w:rsid w:val="00181340"/>
    <w:rsid w:val="00181A2D"/>
    <w:rsid w:val="001827E8"/>
    <w:rsid w:val="00182F69"/>
    <w:rsid w:val="00184271"/>
    <w:rsid w:val="0018504F"/>
    <w:rsid w:val="00185053"/>
    <w:rsid w:val="00187693"/>
    <w:rsid w:val="00187B9E"/>
    <w:rsid w:val="0019055C"/>
    <w:rsid w:val="00190606"/>
    <w:rsid w:val="001910FE"/>
    <w:rsid w:val="00191273"/>
    <w:rsid w:val="001918BF"/>
    <w:rsid w:val="00191993"/>
    <w:rsid w:val="0019202E"/>
    <w:rsid w:val="00192A1D"/>
    <w:rsid w:val="00192F0D"/>
    <w:rsid w:val="0019495C"/>
    <w:rsid w:val="00194D7E"/>
    <w:rsid w:val="001950B7"/>
    <w:rsid w:val="001951EF"/>
    <w:rsid w:val="001952DF"/>
    <w:rsid w:val="0019637C"/>
    <w:rsid w:val="001973CA"/>
    <w:rsid w:val="001975AF"/>
    <w:rsid w:val="001A0CD6"/>
    <w:rsid w:val="001A1041"/>
    <w:rsid w:val="001A3317"/>
    <w:rsid w:val="001A3335"/>
    <w:rsid w:val="001A448A"/>
    <w:rsid w:val="001A4E78"/>
    <w:rsid w:val="001A6238"/>
    <w:rsid w:val="001A64D3"/>
    <w:rsid w:val="001A6FB0"/>
    <w:rsid w:val="001B065D"/>
    <w:rsid w:val="001B0A61"/>
    <w:rsid w:val="001B15E5"/>
    <w:rsid w:val="001B1652"/>
    <w:rsid w:val="001B1E3E"/>
    <w:rsid w:val="001B4F44"/>
    <w:rsid w:val="001B5784"/>
    <w:rsid w:val="001B6168"/>
    <w:rsid w:val="001B7EEF"/>
    <w:rsid w:val="001C1457"/>
    <w:rsid w:val="001C1E33"/>
    <w:rsid w:val="001C2329"/>
    <w:rsid w:val="001C3677"/>
    <w:rsid w:val="001C3B37"/>
    <w:rsid w:val="001C5234"/>
    <w:rsid w:val="001C573A"/>
    <w:rsid w:val="001C6E84"/>
    <w:rsid w:val="001C7A6F"/>
    <w:rsid w:val="001C7BB5"/>
    <w:rsid w:val="001C7D5E"/>
    <w:rsid w:val="001D077E"/>
    <w:rsid w:val="001D13DA"/>
    <w:rsid w:val="001D2C58"/>
    <w:rsid w:val="001D2C92"/>
    <w:rsid w:val="001D4400"/>
    <w:rsid w:val="001D4AF4"/>
    <w:rsid w:val="001D5F12"/>
    <w:rsid w:val="001D6890"/>
    <w:rsid w:val="001D7C48"/>
    <w:rsid w:val="001E2C42"/>
    <w:rsid w:val="001E3765"/>
    <w:rsid w:val="001E3BAF"/>
    <w:rsid w:val="001E41D0"/>
    <w:rsid w:val="001E628F"/>
    <w:rsid w:val="001E6923"/>
    <w:rsid w:val="001E7EC0"/>
    <w:rsid w:val="001F0A2F"/>
    <w:rsid w:val="001F1EF1"/>
    <w:rsid w:val="001F3B47"/>
    <w:rsid w:val="001F4492"/>
    <w:rsid w:val="001F46C3"/>
    <w:rsid w:val="001F4729"/>
    <w:rsid w:val="001F4B97"/>
    <w:rsid w:val="001F64F3"/>
    <w:rsid w:val="001F74E5"/>
    <w:rsid w:val="00200E50"/>
    <w:rsid w:val="00201524"/>
    <w:rsid w:val="00201BF7"/>
    <w:rsid w:val="002068DB"/>
    <w:rsid w:val="00207080"/>
    <w:rsid w:val="0021045C"/>
    <w:rsid w:val="002120C5"/>
    <w:rsid w:val="002123A7"/>
    <w:rsid w:val="00212BF9"/>
    <w:rsid w:val="00213156"/>
    <w:rsid w:val="00214150"/>
    <w:rsid w:val="002143D9"/>
    <w:rsid w:val="00217CDE"/>
    <w:rsid w:val="0022212B"/>
    <w:rsid w:val="00223F9C"/>
    <w:rsid w:val="002243D1"/>
    <w:rsid w:val="0022707E"/>
    <w:rsid w:val="00227270"/>
    <w:rsid w:val="002275BA"/>
    <w:rsid w:val="00227FEE"/>
    <w:rsid w:val="00230778"/>
    <w:rsid w:val="002312DB"/>
    <w:rsid w:val="00232F37"/>
    <w:rsid w:val="00233205"/>
    <w:rsid w:val="0023365E"/>
    <w:rsid w:val="0023492F"/>
    <w:rsid w:val="00234DDB"/>
    <w:rsid w:val="00235628"/>
    <w:rsid w:val="00235669"/>
    <w:rsid w:val="0024025D"/>
    <w:rsid w:val="0024096B"/>
    <w:rsid w:val="00240FC7"/>
    <w:rsid w:val="002423BF"/>
    <w:rsid w:val="00243210"/>
    <w:rsid w:val="00243F83"/>
    <w:rsid w:val="00244730"/>
    <w:rsid w:val="0024487B"/>
    <w:rsid w:val="00244B27"/>
    <w:rsid w:val="00244C86"/>
    <w:rsid w:val="00245307"/>
    <w:rsid w:val="0024768B"/>
    <w:rsid w:val="002521DE"/>
    <w:rsid w:val="0025362F"/>
    <w:rsid w:val="002558B4"/>
    <w:rsid w:val="00255B10"/>
    <w:rsid w:val="002566BD"/>
    <w:rsid w:val="002568C1"/>
    <w:rsid w:val="00257811"/>
    <w:rsid w:val="00260C90"/>
    <w:rsid w:val="00260DBE"/>
    <w:rsid w:val="00262359"/>
    <w:rsid w:val="002633C0"/>
    <w:rsid w:val="00263A2A"/>
    <w:rsid w:val="002645DB"/>
    <w:rsid w:val="00264BFE"/>
    <w:rsid w:val="00264FDC"/>
    <w:rsid w:val="00265362"/>
    <w:rsid w:val="0026661B"/>
    <w:rsid w:val="00270651"/>
    <w:rsid w:val="00273AA9"/>
    <w:rsid w:val="0027562B"/>
    <w:rsid w:val="00275EE5"/>
    <w:rsid w:val="002761FF"/>
    <w:rsid w:val="00276A4B"/>
    <w:rsid w:val="00276C80"/>
    <w:rsid w:val="00276CC0"/>
    <w:rsid w:val="00276CD7"/>
    <w:rsid w:val="00277105"/>
    <w:rsid w:val="0028006A"/>
    <w:rsid w:val="00280D6C"/>
    <w:rsid w:val="00280FB6"/>
    <w:rsid w:val="00281157"/>
    <w:rsid w:val="002814A2"/>
    <w:rsid w:val="00281E17"/>
    <w:rsid w:val="00282204"/>
    <w:rsid w:val="0028328E"/>
    <w:rsid w:val="00286449"/>
    <w:rsid w:val="00291446"/>
    <w:rsid w:val="00291C28"/>
    <w:rsid w:val="00291DE0"/>
    <w:rsid w:val="0029211E"/>
    <w:rsid w:val="00293DAD"/>
    <w:rsid w:val="002941F6"/>
    <w:rsid w:val="002948B3"/>
    <w:rsid w:val="00294F82"/>
    <w:rsid w:val="00295C02"/>
    <w:rsid w:val="0029653B"/>
    <w:rsid w:val="00296F4B"/>
    <w:rsid w:val="002A04D7"/>
    <w:rsid w:val="002A12A3"/>
    <w:rsid w:val="002A3B88"/>
    <w:rsid w:val="002A4311"/>
    <w:rsid w:val="002A4E98"/>
    <w:rsid w:val="002A5431"/>
    <w:rsid w:val="002B09EE"/>
    <w:rsid w:val="002B0C44"/>
    <w:rsid w:val="002B2F2E"/>
    <w:rsid w:val="002B354B"/>
    <w:rsid w:val="002B41EB"/>
    <w:rsid w:val="002B45E5"/>
    <w:rsid w:val="002B5614"/>
    <w:rsid w:val="002B7144"/>
    <w:rsid w:val="002C0E60"/>
    <w:rsid w:val="002C137A"/>
    <w:rsid w:val="002C1783"/>
    <w:rsid w:val="002C1DF6"/>
    <w:rsid w:val="002C2BFC"/>
    <w:rsid w:val="002C365E"/>
    <w:rsid w:val="002C3D1C"/>
    <w:rsid w:val="002C406B"/>
    <w:rsid w:val="002C40D6"/>
    <w:rsid w:val="002C57C2"/>
    <w:rsid w:val="002C693E"/>
    <w:rsid w:val="002C70D0"/>
    <w:rsid w:val="002C742F"/>
    <w:rsid w:val="002C7820"/>
    <w:rsid w:val="002D0472"/>
    <w:rsid w:val="002D0A30"/>
    <w:rsid w:val="002D0A6C"/>
    <w:rsid w:val="002D190F"/>
    <w:rsid w:val="002D1AEB"/>
    <w:rsid w:val="002D1EB3"/>
    <w:rsid w:val="002D2513"/>
    <w:rsid w:val="002D26A2"/>
    <w:rsid w:val="002D3ACB"/>
    <w:rsid w:val="002D4D03"/>
    <w:rsid w:val="002D4F5F"/>
    <w:rsid w:val="002D7C20"/>
    <w:rsid w:val="002E0815"/>
    <w:rsid w:val="002E0D42"/>
    <w:rsid w:val="002E20E6"/>
    <w:rsid w:val="002E22E4"/>
    <w:rsid w:val="002E339A"/>
    <w:rsid w:val="002E4BEF"/>
    <w:rsid w:val="002E6916"/>
    <w:rsid w:val="002E706C"/>
    <w:rsid w:val="002E7276"/>
    <w:rsid w:val="002F2568"/>
    <w:rsid w:val="002F7BC4"/>
    <w:rsid w:val="002F7D89"/>
    <w:rsid w:val="00301857"/>
    <w:rsid w:val="0030194B"/>
    <w:rsid w:val="00301AF4"/>
    <w:rsid w:val="00302858"/>
    <w:rsid w:val="00305DD1"/>
    <w:rsid w:val="00306168"/>
    <w:rsid w:val="0030701B"/>
    <w:rsid w:val="003077B3"/>
    <w:rsid w:val="00310818"/>
    <w:rsid w:val="00313B92"/>
    <w:rsid w:val="00313C58"/>
    <w:rsid w:val="003164A1"/>
    <w:rsid w:val="003166DA"/>
    <w:rsid w:val="003168F7"/>
    <w:rsid w:val="00316A24"/>
    <w:rsid w:val="00316EC9"/>
    <w:rsid w:val="0032191D"/>
    <w:rsid w:val="00322B0E"/>
    <w:rsid w:val="00323207"/>
    <w:rsid w:val="00323974"/>
    <w:rsid w:val="00323C89"/>
    <w:rsid w:val="00324BA5"/>
    <w:rsid w:val="0032522E"/>
    <w:rsid w:val="003255CF"/>
    <w:rsid w:val="00327363"/>
    <w:rsid w:val="00330DD4"/>
    <w:rsid w:val="00331081"/>
    <w:rsid w:val="003312E1"/>
    <w:rsid w:val="003315C2"/>
    <w:rsid w:val="00331C1B"/>
    <w:rsid w:val="00332937"/>
    <w:rsid w:val="00333645"/>
    <w:rsid w:val="00333848"/>
    <w:rsid w:val="003343DB"/>
    <w:rsid w:val="00334749"/>
    <w:rsid w:val="00336B24"/>
    <w:rsid w:val="003374A1"/>
    <w:rsid w:val="00341200"/>
    <w:rsid w:val="00341874"/>
    <w:rsid w:val="00342F4B"/>
    <w:rsid w:val="003442F7"/>
    <w:rsid w:val="00345303"/>
    <w:rsid w:val="00345407"/>
    <w:rsid w:val="00345593"/>
    <w:rsid w:val="0034778F"/>
    <w:rsid w:val="00350700"/>
    <w:rsid w:val="00353DB0"/>
    <w:rsid w:val="00354194"/>
    <w:rsid w:val="003544FF"/>
    <w:rsid w:val="00356348"/>
    <w:rsid w:val="00356ACD"/>
    <w:rsid w:val="00357220"/>
    <w:rsid w:val="003572D9"/>
    <w:rsid w:val="00361F97"/>
    <w:rsid w:val="00362AEC"/>
    <w:rsid w:val="00362C8A"/>
    <w:rsid w:val="00363036"/>
    <w:rsid w:val="003640EF"/>
    <w:rsid w:val="00364293"/>
    <w:rsid w:val="00364AB6"/>
    <w:rsid w:val="00364C16"/>
    <w:rsid w:val="003653B2"/>
    <w:rsid w:val="00365A05"/>
    <w:rsid w:val="003661D4"/>
    <w:rsid w:val="00366C57"/>
    <w:rsid w:val="00367238"/>
    <w:rsid w:val="0037027A"/>
    <w:rsid w:val="0037271B"/>
    <w:rsid w:val="00374FF0"/>
    <w:rsid w:val="00376064"/>
    <w:rsid w:val="0037754F"/>
    <w:rsid w:val="00377F1E"/>
    <w:rsid w:val="00380E7C"/>
    <w:rsid w:val="00382490"/>
    <w:rsid w:val="003827C0"/>
    <w:rsid w:val="003856F3"/>
    <w:rsid w:val="00386B69"/>
    <w:rsid w:val="00386B73"/>
    <w:rsid w:val="00387120"/>
    <w:rsid w:val="003876A0"/>
    <w:rsid w:val="00387782"/>
    <w:rsid w:val="00390CB2"/>
    <w:rsid w:val="00391B10"/>
    <w:rsid w:val="003940B0"/>
    <w:rsid w:val="003940FA"/>
    <w:rsid w:val="003941F2"/>
    <w:rsid w:val="00395A5E"/>
    <w:rsid w:val="00395F32"/>
    <w:rsid w:val="00396AB0"/>
    <w:rsid w:val="00396EE5"/>
    <w:rsid w:val="0039758D"/>
    <w:rsid w:val="003A0199"/>
    <w:rsid w:val="003A04DC"/>
    <w:rsid w:val="003A2522"/>
    <w:rsid w:val="003A2661"/>
    <w:rsid w:val="003A3F07"/>
    <w:rsid w:val="003A467C"/>
    <w:rsid w:val="003A4BF1"/>
    <w:rsid w:val="003A6738"/>
    <w:rsid w:val="003A6FC0"/>
    <w:rsid w:val="003A7C57"/>
    <w:rsid w:val="003A7CB5"/>
    <w:rsid w:val="003B426F"/>
    <w:rsid w:val="003B44E3"/>
    <w:rsid w:val="003B4556"/>
    <w:rsid w:val="003B661B"/>
    <w:rsid w:val="003C16DE"/>
    <w:rsid w:val="003C1E6A"/>
    <w:rsid w:val="003C2820"/>
    <w:rsid w:val="003C2D87"/>
    <w:rsid w:val="003C303E"/>
    <w:rsid w:val="003C3462"/>
    <w:rsid w:val="003C3FB0"/>
    <w:rsid w:val="003C3FCD"/>
    <w:rsid w:val="003C585C"/>
    <w:rsid w:val="003C7F2D"/>
    <w:rsid w:val="003D072F"/>
    <w:rsid w:val="003D1B59"/>
    <w:rsid w:val="003D23B5"/>
    <w:rsid w:val="003D29F5"/>
    <w:rsid w:val="003D321D"/>
    <w:rsid w:val="003D332B"/>
    <w:rsid w:val="003D3A4D"/>
    <w:rsid w:val="003D3C18"/>
    <w:rsid w:val="003D3F81"/>
    <w:rsid w:val="003E03BD"/>
    <w:rsid w:val="003E0903"/>
    <w:rsid w:val="003E0C2E"/>
    <w:rsid w:val="003E372F"/>
    <w:rsid w:val="003E5F87"/>
    <w:rsid w:val="003E63FB"/>
    <w:rsid w:val="003E72E3"/>
    <w:rsid w:val="003E7E79"/>
    <w:rsid w:val="003F0343"/>
    <w:rsid w:val="003F085B"/>
    <w:rsid w:val="003F2C64"/>
    <w:rsid w:val="003F36A2"/>
    <w:rsid w:val="003F3A4B"/>
    <w:rsid w:val="003F44F8"/>
    <w:rsid w:val="003F4E50"/>
    <w:rsid w:val="003F5610"/>
    <w:rsid w:val="003F7D18"/>
    <w:rsid w:val="00401DA8"/>
    <w:rsid w:val="004025B4"/>
    <w:rsid w:val="0040290B"/>
    <w:rsid w:val="00402ACD"/>
    <w:rsid w:val="004031A6"/>
    <w:rsid w:val="0040431C"/>
    <w:rsid w:val="00404555"/>
    <w:rsid w:val="00404928"/>
    <w:rsid w:val="00405E58"/>
    <w:rsid w:val="00406FAE"/>
    <w:rsid w:val="0040771D"/>
    <w:rsid w:val="00410359"/>
    <w:rsid w:val="00410A77"/>
    <w:rsid w:val="0041220C"/>
    <w:rsid w:val="0041281C"/>
    <w:rsid w:val="0041546E"/>
    <w:rsid w:val="00415C11"/>
    <w:rsid w:val="00416734"/>
    <w:rsid w:val="00417B17"/>
    <w:rsid w:val="00417DF1"/>
    <w:rsid w:val="004204E4"/>
    <w:rsid w:val="00420526"/>
    <w:rsid w:val="00421DE9"/>
    <w:rsid w:val="00422715"/>
    <w:rsid w:val="004232CA"/>
    <w:rsid w:val="00424D87"/>
    <w:rsid w:val="00425F7D"/>
    <w:rsid w:val="00426B64"/>
    <w:rsid w:val="004273BF"/>
    <w:rsid w:val="004276DF"/>
    <w:rsid w:val="00427EF7"/>
    <w:rsid w:val="00432B82"/>
    <w:rsid w:val="0043360D"/>
    <w:rsid w:val="00434C2B"/>
    <w:rsid w:val="00437E44"/>
    <w:rsid w:val="00437E6C"/>
    <w:rsid w:val="00441165"/>
    <w:rsid w:val="00441992"/>
    <w:rsid w:val="004424ED"/>
    <w:rsid w:val="00445292"/>
    <w:rsid w:val="00445A1C"/>
    <w:rsid w:val="00445D36"/>
    <w:rsid w:val="00451B8D"/>
    <w:rsid w:val="00452989"/>
    <w:rsid w:val="00453578"/>
    <w:rsid w:val="00453D84"/>
    <w:rsid w:val="00454899"/>
    <w:rsid w:val="00454BA2"/>
    <w:rsid w:val="00454C1A"/>
    <w:rsid w:val="0045528C"/>
    <w:rsid w:val="00455BE5"/>
    <w:rsid w:val="00457AC4"/>
    <w:rsid w:val="00460F88"/>
    <w:rsid w:val="00462815"/>
    <w:rsid w:val="0046445F"/>
    <w:rsid w:val="00464D9F"/>
    <w:rsid w:val="00472421"/>
    <w:rsid w:val="004729A9"/>
    <w:rsid w:val="00472FD1"/>
    <w:rsid w:val="004733B0"/>
    <w:rsid w:val="00473739"/>
    <w:rsid w:val="0047420B"/>
    <w:rsid w:val="00474764"/>
    <w:rsid w:val="00474D3F"/>
    <w:rsid w:val="00475395"/>
    <w:rsid w:val="004767CB"/>
    <w:rsid w:val="00480481"/>
    <w:rsid w:val="00480956"/>
    <w:rsid w:val="00480B42"/>
    <w:rsid w:val="0048150D"/>
    <w:rsid w:val="004825C6"/>
    <w:rsid w:val="004828CB"/>
    <w:rsid w:val="00484C8D"/>
    <w:rsid w:val="00486026"/>
    <w:rsid w:val="004909C2"/>
    <w:rsid w:val="00490D96"/>
    <w:rsid w:val="00491339"/>
    <w:rsid w:val="0049266B"/>
    <w:rsid w:val="00492C13"/>
    <w:rsid w:val="004931E9"/>
    <w:rsid w:val="00495547"/>
    <w:rsid w:val="00495B37"/>
    <w:rsid w:val="00496629"/>
    <w:rsid w:val="00496E88"/>
    <w:rsid w:val="00497CB9"/>
    <w:rsid w:val="004A02A9"/>
    <w:rsid w:val="004A0369"/>
    <w:rsid w:val="004A1D95"/>
    <w:rsid w:val="004A23C0"/>
    <w:rsid w:val="004A26EA"/>
    <w:rsid w:val="004A32C7"/>
    <w:rsid w:val="004A357E"/>
    <w:rsid w:val="004A3F71"/>
    <w:rsid w:val="004A573D"/>
    <w:rsid w:val="004B1F97"/>
    <w:rsid w:val="004B3335"/>
    <w:rsid w:val="004B3515"/>
    <w:rsid w:val="004B3B74"/>
    <w:rsid w:val="004B4954"/>
    <w:rsid w:val="004B49BA"/>
    <w:rsid w:val="004B76EF"/>
    <w:rsid w:val="004B7C41"/>
    <w:rsid w:val="004B7FD1"/>
    <w:rsid w:val="004C04FC"/>
    <w:rsid w:val="004C09FC"/>
    <w:rsid w:val="004C25A9"/>
    <w:rsid w:val="004C2FD6"/>
    <w:rsid w:val="004C3B47"/>
    <w:rsid w:val="004C4266"/>
    <w:rsid w:val="004C6624"/>
    <w:rsid w:val="004C70DD"/>
    <w:rsid w:val="004D041E"/>
    <w:rsid w:val="004D0C9E"/>
    <w:rsid w:val="004D4470"/>
    <w:rsid w:val="004D5223"/>
    <w:rsid w:val="004D53BE"/>
    <w:rsid w:val="004D53E3"/>
    <w:rsid w:val="004D6B98"/>
    <w:rsid w:val="004D6F0D"/>
    <w:rsid w:val="004D7C55"/>
    <w:rsid w:val="004D7C5B"/>
    <w:rsid w:val="004E4DE1"/>
    <w:rsid w:val="004E754E"/>
    <w:rsid w:val="004F110E"/>
    <w:rsid w:val="004F11AB"/>
    <w:rsid w:val="004F1EEF"/>
    <w:rsid w:val="004F2C22"/>
    <w:rsid w:val="004F3125"/>
    <w:rsid w:val="004F4C4D"/>
    <w:rsid w:val="004F4FC9"/>
    <w:rsid w:val="004F7BD0"/>
    <w:rsid w:val="00500CA9"/>
    <w:rsid w:val="005016F5"/>
    <w:rsid w:val="00501ED0"/>
    <w:rsid w:val="005021D4"/>
    <w:rsid w:val="005025E3"/>
    <w:rsid w:val="00502928"/>
    <w:rsid w:val="00503674"/>
    <w:rsid w:val="005040EC"/>
    <w:rsid w:val="00505F97"/>
    <w:rsid w:val="005117DC"/>
    <w:rsid w:val="00511E18"/>
    <w:rsid w:val="00514024"/>
    <w:rsid w:val="00514D73"/>
    <w:rsid w:val="00515908"/>
    <w:rsid w:val="0051691D"/>
    <w:rsid w:val="00522ED5"/>
    <w:rsid w:val="0052306F"/>
    <w:rsid w:val="00524641"/>
    <w:rsid w:val="00525BC6"/>
    <w:rsid w:val="00526C2F"/>
    <w:rsid w:val="00526E57"/>
    <w:rsid w:val="00530297"/>
    <w:rsid w:val="00530BC6"/>
    <w:rsid w:val="00531A24"/>
    <w:rsid w:val="00531FBE"/>
    <w:rsid w:val="00532280"/>
    <w:rsid w:val="0053698D"/>
    <w:rsid w:val="005373B4"/>
    <w:rsid w:val="00537926"/>
    <w:rsid w:val="005405DC"/>
    <w:rsid w:val="00540D4E"/>
    <w:rsid w:val="00541F02"/>
    <w:rsid w:val="00542A03"/>
    <w:rsid w:val="00542B2D"/>
    <w:rsid w:val="00542B8C"/>
    <w:rsid w:val="0054475C"/>
    <w:rsid w:val="0054613C"/>
    <w:rsid w:val="00546269"/>
    <w:rsid w:val="0054676E"/>
    <w:rsid w:val="00547933"/>
    <w:rsid w:val="00550C8D"/>
    <w:rsid w:val="00552768"/>
    <w:rsid w:val="00556BC9"/>
    <w:rsid w:val="00556FB3"/>
    <w:rsid w:val="00560491"/>
    <w:rsid w:val="00561369"/>
    <w:rsid w:val="00561946"/>
    <w:rsid w:val="00562AF7"/>
    <w:rsid w:val="0056311C"/>
    <w:rsid w:val="00565B95"/>
    <w:rsid w:val="00570291"/>
    <w:rsid w:val="005710CA"/>
    <w:rsid w:val="00571996"/>
    <w:rsid w:val="00572E20"/>
    <w:rsid w:val="00573AEC"/>
    <w:rsid w:val="00574387"/>
    <w:rsid w:val="00574D71"/>
    <w:rsid w:val="00575179"/>
    <w:rsid w:val="00575B1A"/>
    <w:rsid w:val="00576B08"/>
    <w:rsid w:val="00576FDA"/>
    <w:rsid w:val="00577E4F"/>
    <w:rsid w:val="00580879"/>
    <w:rsid w:val="00580FE4"/>
    <w:rsid w:val="0058148F"/>
    <w:rsid w:val="00584678"/>
    <w:rsid w:val="00586026"/>
    <w:rsid w:val="00586193"/>
    <w:rsid w:val="005867FE"/>
    <w:rsid w:val="00586E3D"/>
    <w:rsid w:val="0058777A"/>
    <w:rsid w:val="00590D14"/>
    <w:rsid w:val="00593E3C"/>
    <w:rsid w:val="005954E6"/>
    <w:rsid w:val="00597658"/>
    <w:rsid w:val="005A049F"/>
    <w:rsid w:val="005A2C2A"/>
    <w:rsid w:val="005A3CBF"/>
    <w:rsid w:val="005A41E2"/>
    <w:rsid w:val="005A4299"/>
    <w:rsid w:val="005A4860"/>
    <w:rsid w:val="005A4F0E"/>
    <w:rsid w:val="005A5F49"/>
    <w:rsid w:val="005B088F"/>
    <w:rsid w:val="005B195B"/>
    <w:rsid w:val="005B2139"/>
    <w:rsid w:val="005B3168"/>
    <w:rsid w:val="005B3539"/>
    <w:rsid w:val="005B3F91"/>
    <w:rsid w:val="005B4C34"/>
    <w:rsid w:val="005B52B2"/>
    <w:rsid w:val="005B5FAC"/>
    <w:rsid w:val="005B7A40"/>
    <w:rsid w:val="005C0603"/>
    <w:rsid w:val="005C0B07"/>
    <w:rsid w:val="005C0FFF"/>
    <w:rsid w:val="005C3504"/>
    <w:rsid w:val="005C3757"/>
    <w:rsid w:val="005C3DC5"/>
    <w:rsid w:val="005C5889"/>
    <w:rsid w:val="005C5DA1"/>
    <w:rsid w:val="005D012A"/>
    <w:rsid w:val="005D029D"/>
    <w:rsid w:val="005D0808"/>
    <w:rsid w:val="005D0B5F"/>
    <w:rsid w:val="005D2480"/>
    <w:rsid w:val="005D4B9C"/>
    <w:rsid w:val="005D5740"/>
    <w:rsid w:val="005D5A10"/>
    <w:rsid w:val="005D5B19"/>
    <w:rsid w:val="005D5C37"/>
    <w:rsid w:val="005D5F08"/>
    <w:rsid w:val="005D6921"/>
    <w:rsid w:val="005D6B28"/>
    <w:rsid w:val="005D7035"/>
    <w:rsid w:val="005E0670"/>
    <w:rsid w:val="005E0697"/>
    <w:rsid w:val="005E18B1"/>
    <w:rsid w:val="005E1D80"/>
    <w:rsid w:val="005E3786"/>
    <w:rsid w:val="005E4EBD"/>
    <w:rsid w:val="005E6413"/>
    <w:rsid w:val="005E69E6"/>
    <w:rsid w:val="005F2A56"/>
    <w:rsid w:val="005F319A"/>
    <w:rsid w:val="005F733D"/>
    <w:rsid w:val="005F7CFE"/>
    <w:rsid w:val="006005D2"/>
    <w:rsid w:val="006007DC"/>
    <w:rsid w:val="00601FBC"/>
    <w:rsid w:val="00602DA3"/>
    <w:rsid w:val="006037C4"/>
    <w:rsid w:val="0060406C"/>
    <w:rsid w:val="006054F3"/>
    <w:rsid w:val="00606613"/>
    <w:rsid w:val="00607152"/>
    <w:rsid w:val="006103CC"/>
    <w:rsid w:val="006116B9"/>
    <w:rsid w:val="00611B2F"/>
    <w:rsid w:val="00613028"/>
    <w:rsid w:val="00613B4F"/>
    <w:rsid w:val="00614F3B"/>
    <w:rsid w:val="00617FA9"/>
    <w:rsid w:val="00620138"/>
    <w:rsid w:val="00620A5D"/>
    <w:rsid w:val="00621311"/>
    <w:rsid w:val="00623342"/>
    <w:rsid w:val="006250D1"/>
    <w:rsid w:val="0062591E"/>
    <w:rsid w:val="00626CE0"/>
    <w:rsid w:val="00627E32"/>
    <w:rsid w:val="00630BB9"/>
    <w:rsid w:val="0063219D"/>
    <w:rsid w:val="006339A6"/>
    <w:rsid w:val="00635558"/>
    <w:rsid w:val="00635FE1"/>
    <w:rsid w:val="006363FF"/>
    <w:rsid w:val="006366E1"/>
    <w:rsid w:val="00637CF1"/>
    <w:rsid w:val="00643E9A"/>
    <w:rsid w:val="00645340"/>
    <w:rsid w:val="00645D57"/>
    <w:rsid w:val="006461E1"/>
    <w:rsid w:val="006464E5"/>
    <w:rsid w:val="00656967"/>
    <w:rsid w:val="00657535"/>
    <w:rsid w:val="00657A8A"/>
    <w:rsid w:val="00661D8F"/>
    <w:rsid w:val="0066291E"/>
    <w:rsid w:val="006629C8"/>
    <w:rsid w:val="0066333C"/>
    <w:rsid w:val="006644AC"/>
    <w:rsid w:val="006646B7"/>
    <w:rsid w:val="00667C45"/>
    <w:rsid w:val="00667C98"/>
    <w:rsid w:val="00670808"/>
    <w:rsid w:val="00673755"/>
    <w:rsid w:val="00674DEE"/>
    <w:rsid w:val="006755CE"/>
    <w:rsid w:val="006765A9"/>
    <w:rsid w:val="00676EE2"/>
    <w:rsid w:val="00681470"/>
    <w:rsid w:val="006833B7"/>
    <w:rsid w:val="006836D6"/>
    <w:rsid w:val="00683AAD"/>
    <w:rsid w:val="00684AC1"/>
    <w:rsid w:val="006852FA"/>
    <w:rsid w:val="00686202"/>
    <w:rsid w:val="00686BC2"/>
    <w:rsid w:val="006872D5"/>
    <w:rsid w:val="0068791A"/>
    <w:rsid w:val="00687F10"/>
    <w:rsid w:val="00692AE4"/>
    <w:rsid w:val="0069366C"/>
    <w:rsid w:val="0069386B"/>
    <w:rsid w:val="00693E51"/>
    <w:rsid w:val="006947EC"/>
    <w:rsid w:val="006947F6"/>
    <w:rsid w:val="006951FA"/>
    <w:rsid w:val="00695931"/>
    <w:rsid w:val="00695A02"/>
    <w:rsid w:val="006971B0"/>
    <w:rsid w:val="00697DA5"/>
    <w:rsid w:val="00697FD0"/>
    <w:rsid w:val="006A0B04"/>
    <w:rsid w:val="006A20C0"/>
    <w:rsid w:val="006A2280"/>
    <w:rsid w:val="006A26B5"/>
    <w:rsid w:val="006A34CA"/>
    <w:rsid w:val="006A3DD5"/>
    <w:rsid w:val="006A40D0"/>
    <w:rsid w:val="006A429F"/>
    <w:rsid w:val="006A49C6"/>
    <w:rsid w:val="006A5574"/>
    <w:rsid w:val="006A78DD"/>
    <w:rsid w:val="006B0B2C"/>
    <w:rsid w:val="006B11D5"/>
    <w:rsid w:val="006B200D"/>
    <w:rsid w:val="006B37C5"/>
    <w:rsid w:val="006B4AFE"/>
    <w:rsid w:val="006B6BE6"/>
    <w:rsid w:val="006B7CE1"/>
    <w:rsid w:val="006C0929"/>
    <w:rsid w:val="006C12C2"/>
    <w:rsid w:val="006C234A"/>
    <w:rsid w:val="006C28BC"/>
    <w:rsid w:val="006C295D"/>
    <w:rsid w:val="006C2F8B"/>
    <w:rsid w:val="006C4338"/>
    <w:rsid w:val="006C44CC"/>
    <w:rsid w:val="006C46A4"/>
    <w:rsid w:val="006C4EDC"/>
    <w:rsid w:val="006C5167"/>
    <w:rsid w:val="006C6C35"/>
    <w:rsid w:val="006C6E5D"/>
    <w:rsid w:val="006C7C1B"/>
    <w:rsid w:val="006C7FF9"/>
    <w:rsid w:val="006D02D2"/>
    <w:rsid w:val="006D034E"/>
    <w:rsid w:val="006D0C87"/>
    <w:rsid w:val="006D110C"/>
    <w:rsid w:val="006D1C15"/>
    <w:rsid w:val="006D26DD"/>
    <w:rsid w:val="006D4FF5"/>
    <w:rsid w:val="006D5183"/>
    <w:rsid w:val="006D5478"/>
    <w:rsid w:val="006D55F8"/>
    <w:rsid w:val="006D5B8D"/>
    <w:rsid w:val="006E1CE2"/>
    <w:rsid w:val="006E1D8A"/>
    <w:rsid w:val="006E35E6"/>
    <w:rsid w:val="006E3C06"/>
    <w:rsid w:val="006E4A3F"/>
    <w:rsid w:val="006E5A61"/>
    <w:rsid w:val="006E5D98"/>
    <w:rsid w:val="006E624A"/>
    <w:rsid w:val="006F04A3"/>
    <w:rsid w:val="006F0AFB"/>
    <w:rsid w:val="006F19E1"/>
    <w:rsid w:val="006F1F98"/>
    <w:rsid w:val="006F39E7"/>
    <w:rsid w:val="006F683C"/>
    <w:rsid w:val="006F7478"/>
    <w:rsid w:val="007007AB"/>
    <w:rsid w:val="0070420E"/>
    <w:rsid w:val="0070486E"/>
    <w:rsid w:val="007052F2"/>
    <w:rsid w:val="0071176B"/>
    <w:rsid w:val="0071192E"/>
    <w:rsid w:val="007125C9"/>
    <w:rsid w:val="007129A1"/>
    <w:rsid w:val="007129B6"/>
    <w:rsid w:val="00712F89"/>
    <w:rsid w:val="00713447"/>
    <w:rsid w:val="00715CB6"/>
    <w:rsid w:val="00716044"/>
    <w:rsid w:val="007171E9"/>
    <w:rsid w:val="00717E28"/>
    <w:rsid w:val="00720B5F"/>
    <w:rsid w:val="00721748"/>
    <w:rsid w:val="007222B1"/>
    <w:rsid w:val="00723109"/>
    <w:rsid w:val="00723A45"/>
    <w:rsid w:val="00725CFC"/>
    <w:rsid w:val="00725EBA"/>
    <w:rsid w:val="00726310"/>
    <w:rsid w:val="00726AF1"/>
    <w:rsid w:val="0073092F"/>
    <w:rsid w:val="00732EF0"/>
    <w:rsid w:val="00734A5D"/>
    <w:rsid w:val="0073741B"/>
    <w:rsid w:val="0074047C"/>
    <w:rsid w:val="00740DD5"/>
    <w:rsid w:val="007428DA"/>
    <w:rsid w:val="00743FF4"/>
    <w:rsid w:val="007453D1"/>
    <w:rsid w:val="0074636D"/>
    <w:rsid w:val="00747AFC"/>
    <w:rsid w:val="007512AA"/>
    <w:rsid w:val="0075376B"/>
    <w:rsid w:val="00754137"/>
    <w:rsid w:val="00755176"/>
    <w:rsid w:val="0075553E"/>
    <w:rsid w:val="00755E2F"/>
    <w:rsid w:val="007574C5"/>
    <w:rsid w:val="00757610"/>
    <w:rsid w:val="00757DAA"/>
    <w:rsid w:val="00760617"/>
    <w:rsid w:val="0076097F"/>
    <w:rsid w:val="007609A2"/>
    <w:rsid w:val="0076201C"/>
    <w:rsid w:val="00763452"/>
    <w:rsid w:val="00763F04"/>
    <w:rsid w:val="00764BA1"/>
    <w:rsid w:val="00767A47"/>
    <w:rsid w:val="0077004D"/>
    <w:rsid w:val="00770EA9"/>
    <w:rsid w:val="0077161C"/>
    <w:rsid w:val="00771947"/>
    <w:rsid w:val="007725E4"/>
    <w:rsid w:val="00772E9A"/>
    <w:rsid w:val="00772FEA"/>
    <w:rsid w:val="007735AF"/>
    <w:rsid w:val="00773689"/>
    <w:rsid w:val="007736F1"/>
    <w:rsid w:val="007742E0"/>
    <w:rsid w:val="00774768"/>
    <w:rsid w:val="007762D8"/>
    <w:rsid w:val="00776342"/>
    <w:rsid w:val="007771E3"/>
    <w:rsid w:val="007826D0"/>
    <w:rsid w:val="00783BF8"/>
    <w:rsid w:val="00784DEA"/>
    <w:rsid w:val="00785614"/>
    <w:rsid w:val="00785C38"/>
    <w:rsid w:val="00787166"/>
    <w:rsid w:val="00792980"/>
    <w:rsid w:val="00794E62"/>
    <w:rsid w:val="00795C50"/>
    <w:rsid w:val="007A014B"/>
    <w:rsid w:val="007A0E8E"/>
    <w:rsid w:val="007A12E6"/>
    <w:rsid w:val="007A1B13"/>
    <w:rsid w:val="007A2A96"/>
    <w:rsid w:val="007A2EAD"/>
    <w:rsid w:val="007A3905"/>
    <w:rsid w:val="007A39DA"/>
    <w:rsid w:val="007A3D7F"/>
    <w:rsid w:val="007A48F9"/>
    <w:rsid w:val="007A623F"/>
    <w:rsid w:val="007A642F"/>
    <w:rsid w:val="007B0189"/>
    <w:rsid w:val="007B1A73"/>
    <w:rsid w:val="007B2188"/>
    <w:rsid w:val="007B2377"/>
    <w:rsid w:val="007B294F"/>
    <w:rsid w:val="007B3701"/>
    <w:rsid w:val="007B398A"/>
    <w:rsid w:val="007B5A4F"/>
    <w:rsid w:val="007B64B6"/>
    <w:rsid w:val="007B70B7"/>
    <w:rsid w:val="007B70CC"/>
    <w:rsid w:val="007C091D"/>
    <w:rsid w:val="007C1AB4"/>
    <w:rsid w:val="007C2DAC"/>
    <w:rsid w:val="007C2F0B"/>
    <w:rsid w:val="007C43F9"/>
    <w:rsid w:val="007D039D"/>
    <w:rsid w:val="007D2206"/>
    <w:rsid w:val="007D2B68"/>
    <w:rsid w:val="007D2C7D"/>
    <w:rsid w:val="007D3D8D"/>
    <w:rsid w:val="007D506F"/>
    <w:rsid w:val="007D534D"/>
    <w:rsid w:val="007D5EA2"/>
    <w:rsid w:val="007D6172"/>
    <w:rsid w:val="007D673D"/>
    <w:rsid w:val="007E093C"/>
    <w:rsid w:val="007E516A"/>
    <w:rsid w:val="007E52D9"/>
    <w:rsid w:val="007E5412"/>
    <w:rsid w:val="007E5844"/>
    <w:rsid w:val="007E5D34"/>
    <w:rsid w:val="007E5D58"/>
    <w:rsid w:val="007E77B3"/>
    <w:rsid w:val="007F6B1F"/>
    <w:rsid w:val="007F6CAA"/>
    <w:rsid w:val="007F7006"/>
    <w:rsid w:val="007F7D54"/>
    <w:rsid w:val="0080119F"/>
    <w:rsid w:val="0080143E"/>
    <w:rsid w:val="008016D3"/>
    <w:rsid w:val="0080171A"/>
    <w:rsid w:val="00802AFF"/>
    <w:rsid w:val="008031D6"/>
    <w:rsid w:val="00803F7A"/>
    <w:rsid w:val="008075BA"/>
    <w:rsid w:val="0080791E"/>
    <w:rsid w:val="00810137"/>
    <w:rsid w:val="00811225"/>
    <w:rsid w:val="00811311"/>
    <w:rsid w:val="0081428F"/>
    <w:rsid w:val="00814F43"/>
    <w:rsid w:val="0081541E"/>
    <w:rsid w:val="00815904"/>
    <w:rsid w:val="00815DFC"/>
    <w:rsid w:val="00816EC3"/>
    <w:rsid w:val="0082037B"/>
    <w:rsid w:val="0082288D"/>
    <w:rsid w:val="00824791"/>
    <w:rsid w:val="00824BBF"/>
    <w:rsid w:val="00826FB8"/>
    <w:rsid w:val="0083080A"/>
    <w:rsid w:val="0083148E"/>
    <w:rsid w:val="00832499"/>
    <w:rsid w:val="00833155"/>
    <w:rsid w:val="00834343"/>
    <w:rsid w:val="00834E6F"/>
    <w:rsid w:val="00836484"/>
    <w:rsid w:val="00842535"/>
    <w:rsid w:val="008438A3"/>
    <w:rsid w:val="0084482C"/>
    <w:rsid w:val="0084643E"/>
    <w:rsid w:val="00846580"/>
    <w:rsid w:val="00847EBD"/>
    <w:rsid w:val="008510AE"/>
    <w:rsid w:val="00851468"/>
    <w:rsid w:val="00852106"/>
    <w:rsid w:val="0085242A"/>
    <w:rsid w:val="00852FF7"/>
    <w:rsid w:val="00853FF3"/>
    <w:rsid w:val="00854D00"/>
    <w:rsid w:val="00854FE6"/>
    <w:rsid w:val="00855A90"/>
    <w:rsid w:val="00857BE0"/>
    <w:rsid w:val="0086056A"/>
    <w:rsid w:val="00860D05"/>
    <w:rsid w:val="00860FE4"/>
    <w:rsid w:val="00861877"/>
    <w:rsid w:val="00861BEA"/>
    <w:rsid w:val="00861F4B"/>
    <w:rsid w:val="0086367A"/>
    <w:rsid w:val="00863D57"/>
    <w:rsid w:val="00863EB6"/>
    <w:rsid w:val="0086401A"/>
    <w:rsid w:val="00864C94"/>
    <w:rsid w:val="008660E5"/>
    <w:rsid w:val="00866561"/>
    <w:rsid w:val="008665E5"/>
    <w:rsid w:val="00867452"/>
    <w:rsid w:val="00871FDE"/>
    <w:rsid w:val="008731F7"/>
    <w:rsid w:val="00873CC6"/>
    <w:rsid w:val="00874B6C"/>
    <w:rsid w:val="008766D1"/>
    <w:rsid w:val="00876BDE"/>
    <w:rsid w:val="00877A59"/>
    <w:rsid w:val="00877BE9"/>
    <w:rsid w:val="00881628"/>
    <w:rsid w:val="00881EEE"/>
    <w:rsid w:val="008821DB"/>
    <w:rsid w:val="0088278F"/>
    <w:rsid w:val="00882B8B"/>
    <w:rsid w:val="00883CE9"/>
    <w:rsid w:val="008845F5"/>
    <w:rsid w:val="00885153"/>
    <w:rsid w:val="008855CF"/>
    <w:rsid w:val="00886319"/>
    <w:rsid w:val="00886902"/>
    <w:rsid w:val="00886F8A"/>
    <w:rsid w:val="0088787E"/>
    <w:rsid w:val="00887F5D"/>
    <w:rsid w:val="00890A97"/>
    <w:rsid w:val="00891302"/>
    <w:rsid w:val="00891498"/>
    <w:rsid w:val="00891B7B"/>
    <w:rsid w:val="0089353F"/>
    <w:rsid w:val="00893B1B"/>
    <w:rsid w:val="00893CDE"/>
    <w:rsid w:val="008948AC"/>
    <w:rsid w:val="00896293"/>
    <w:rsid w:val="008969E7"/>
    <w:rsid w:val="008974B4"/>
    <w:rsid w:val="00897B77"/>
    <w:rsid w:val="008A12ED"/>
    <w:rsid w:val="008A1605"/>
    <w:rsid w:val="008A2382"/>
    <w:rsid w:val="008A3A09"/>
    <w:rsid w:val="008A3B3B"/>
    <w:rsid w:val="008A66D5"/>
    <w:rsid w:val="008A726D"/>
    <w:rsid w:val="008B02AF"/>
    <w:rsid w:val="008B052C"/>
    <w:rsid w:val="008B07EB"/>
    <w:rsid w:val="008B0DD5"/>
    <w:rsid w:val="008B20B5"/>
    <w:rsid w:val="008B517C"/>
    <w:rsid w:val="008B617A"/>
    <w:rsid w:val="008B7A41"/>
    <w:rsid w:val="008B7CE1"/>
    <w:rsid w:val="008C0AE0"/>
    <w:rsid w:val="008C0DA0"/>
    <w:rsid w:val="008C1005"/>
    <w:rsid w:val="008C184E"/>
    <w:rsid w:val="008C3572"/>
    <w:rsid w:val="008C48D5"/>
    <w:rsid w:val="008C4A6F"/>
    <w:rsid w:val="008C5A08"/>
    <w:rsid w:val="008C5E84"/>
    <w:rsid w:val="008C7CDB"/>
    <w:rsid w:val="008D193C"/>
    <w:rsid w:val="008D39BE"/>
    <w:rsid w:val="008D3AF4"/>
    <w:rsid w:val="008D3DC2"/>
    <w:rsid w:val="008D488C"/>
    <w:rsid w:val="008D4AB8"/>
    <w:rsid w:val="008D7279"/>
    <w:rsid w:val="008E0404"/>
    <w:rsid w:val="008E0F97"/>
    <w:rsid w:val="008E1ACD"/>
    <w:rsid w:val="008E1F97"/>
    <w:rsid w:val="008E25EA"/>
    <w:rsid w:val="008E2DCB"/>
    <w:rsid w:val="008E2FB0"/>
    <w:rsid w:val="008E3133"/>
    <w:rsid w:val="008E3DDD"/>
    <w:rsid w:val="008E42C7"/>
    <w:rsid w:val="008E4390"/>
    <w:rsid w:val="008E4557"/>
    <w:rsid w:val="008E6169"/>
    <w:rsid w:val="008E65DC"/>
    <w:rsid w:val="008E6F19"/>
    <w:rsid w:val="008E76E9"/>
    <w:rsid w:val="008E7B13"/>
    <w:rsid w:val="008F006D"/>
    <w:rsid w:val="008F4725"/>
    <w:rsid w:val="008F47B8"/>
    <w:rsid w:val="008F6747"/>
    <w:rsid w:val="008F78F2"/>
    <w:rsid w:val="008F790E"/>
    <w:rsid w:val="00900AA4"/>
    <w:rsid w:val="00901197"/>
    <w:rsid w:val="00902AC1"/>
    <w:rsid w:val="00902E8F"/>
    <w:rsid w:val="00905F22"/>
    <w:rsid w:val="00910DD8"/>
    <w:rsid w:val="0091151A"/>
    <w:rsid w:val="00911556"/>
    <w:rsid w:val="00911AF5"/>
    <w:rsid w:val="00914180"/>
    <w:rsid w:val="00915721"/>
    <w:rsid w:val="0092071E"/>
    <w:rsid w:val="0092189F"/>
    <w:rsid w:val="00921DE6"/>
    <w:rsid w:val="00923FAB"/>
    <w:rsid w:val="00924CF5"/>
    <w:rsid w:val="0092735C"/>
    <w:rsid w:val="00931459"/>
    <w:rsid w:val="009317F4"/>
    <w:rsid w:val="00933537"/>
    <w:rsid w:val="00934692"/>
    <w:rsid w:val="009347D5"/>
    <w:rsid w:val="00935AC5"/>
    <w:rsid w:val="00935E39"/>
    <w:rsid w:val="00936080"/>
    <w:rsid w:val="00940755"/>
    <w:rsid w:val="009428D1"/>
    <w:rsid w:val="00943681"/>
    <w:rsid w:val="00944D43"/>
    <w:rsid w:val="009450C1"/>
    <w:rsid w:val="009459DF"/>
    <w:rsid w:val="00946973"/>
    <w:rsid w:val="009503EF"/>
    <w:rsid w:val="009513F1"/>
    <w:rsid w:val="00951622"/>
    <w:rsid w:val="00951AD0"/>
    <w:rsid w:val="00952522"/>
    <w:rsid w:val="009535A2"/>
    <w:rsid w:val="00953902"/>
    <w:rsid w:val="009556B5"/>
    <w:rsid w:val="0095715C"/>
    <w:rsid w:val="00960428"/>
    <w:rsid w:val="0096107B"/>
    <w:rsid w:val="009624E8"/>
    <w:rsid w:val="0096314F"/>
    <w:rsid w:val="00963D8C"/>
    <w:rsid w:val="00964DF6"/>
    <w:rsid w:val="00965DA1"/>
    <w:rsid w:val="00967954"/>
    <w:rsid w:val="00967D54"/>
    <w:rsid w:val="009703B9"/>
    <w:rsid w:val="009705E5"/>
    <w:rsid w:val="009706D9"/>
    <w:rsid w:val="00972839"/>
    <w:rsid w:val="00972A84"/>
    <w:rsid w:val="00973344"/>
    <w:rsid w:val="00975E74"/>
    <w:rsid w:val="00976BF7"/>
    <w:rsid w:val="009773FC"/>
    <w:rsid w:val="009776E9"/>
    <w:rsid w:val="00977BB7"/>
    <w:rsid w:val="00981898"/>
    <w:rsid w:val="00982048"/>
    <w:rsid w:val="00982EA4"/>
    <w:rsid w:val="00984B12"/>
    <w:rsid w:val="009850F1"/>
    <w:rsid w:val="0098576B"/>
    <w:rsid w:val="00985C8A"/>
    <w:rsid w:val="00987190"/>
    <w:rsid w:val="00987E20"/>
    <w:rsid w:val="00992763"/>
    <w:rsid w:val="00992EFD"/>
    <w:rsid w:val="009932D6"/>
    <w:rsid w:val="0099373E"/>
    <w:rsid w:val="00993934"/>
    <w:rsid w:val="00993CB6"/>
    <w:rsid w:val="00994A7D"/>
    <w:rsid w:val="009958E1"/>
    <w:rsid w:val="009969AE"/>
    <w:rsid w:val="00996EFF"/>
    <w:rsid w:val="009A0D4F"/>
    <w:rsid w:val="009A1A42"/>
    <w:rsid w:val="009A24B1"/>
    <w:rsid w:val="009A29E4"/>
    <w:rsid w:val="009A2F25"/>
    <w:rsid w:val="009A36B7"/>
    <w:rsid w:val="009A58C1"/>
    <w:rsid w:val="009A5D1B"/>
    <w:rsid w:val="009A5FBD"/>
    <w:rsid w:val="009A638B"/>
    <w:rsid w:val="009A6E18"/>
    <w:rsid w:val="009B0A1A"/>
    <w:rsid w:val="009B0B16"/>
    <w:rsid w:val="009B52F0"/>
    <w:rsid w:val="009B5671"/>
    <w:rsid w:val="009B617C"/>
    <w:rsid w:val="009B666B"/>
    <w:rsid w:val="009B7105"/>
    <w:rsid w:val="009C0EC1"/>
    <w:rsid w:val="009C12A8"/>
    <w:rsid w:val="009C15B1"/>
    <w:rsid w:val="009C383E"/>
    <w:rsid w:val="009C3BE9"/>
    <w:rsid w:val="009C3EF5"/>
    <w:rsid w:val="009C4E22"/>
    <w:rsid w:val="009C75D7"/>
    <w:rsid w:val="009C7C4E"/>
    <w:rsid w:val="009D07EF"/>
    <w:rsid w:val="009D1147"/>
    <w:rsid w:val="009D1909"/>
    <w:rsid w:val="009D3C03"/>
    <w:rsid w:val="009D3F8E"/>
    <w:rsid w:val="009D4609"/>
    <w:rsid w:val="009D57C7"/>
    <w:rsid w:val="009D5819"/>
    <w:rsid w:val="009D5E84"/>
    <w:rsid w:val="009E0139"/>
    <w:rsid w:val="009E0210"/>
    <w:rsid w:val="009E026F"/>
    <w:rsid w:val="009E2EF7"/>
    <w:rsid w:val="009E3F7E"/>
    <w:rsid w:val="009E4B16"/>
    <w:rsid w:val="009E6D93"/>
    <w:rsid w:val="009E773E"/>
    <w:rsid w:val="009E7801"/>
    <w:rsid w:val="009F30B7"/>
    <w:rsid w:val="009F3E00"/>
    <w:rsid w:val="009F4C51"/>
    <w:rsid w:val="009F5C5C"/>
    <w:rsid w:val="009F6BC9"/>
    <w:rsid w:val="00A0000A"/>
    <w:rsid w:val="00A02071"/>
    <w:rsid w:val="00A0257A"/>
    <w:rsid w:val="00A02AED"/>
    <w:rsid w:val="00A0343A"/>
    <w:rsid w:val="00A03C9B"/>
    <w:rsid w:val="00A0438A"/>
    <w:rsid w:val="00A047D1"/>
    <w:rsid w:val="00A04995"/>
    <w:rsid w:val="00A06147"/>
    <w:rsid w:val="00A066ED"/>
    <w:rsid w:val="00A10072"/>
    <w:rsid w:val="00A10123"/>
    <w:rsid w:val="00A10349"/>
    <w:rsid w:val="00A109EA"/>
    <w:rsid w:val="00A125FE"/>
    <w:rsid w:val="00A12AF7"/>
    <w:rsid w:val="00A1335C"/>
    <w:rsid w:val="00A13BD1"/>
    <w:rsid w:val="00A13E63"/>
    <w:rsid w:val="00A1440C"/>
    <w:rsid w:val="00A15F92"/>
    <w:rsid w:val="00A16FAB"/>
    <w:rsid w:val="00A17584"/>
    <w:rsid w:val="00A177C0"/>
    <w:rsid w:val="00A21073"/>
    <w:rsid w:val="00A232DF"/>
    <w:rsid w:val="00A23C20"/>
    <w:rsid w:val="00A24A59"/>
    <w:rsid w:val="00A24B42"/>
    <w:rsid w:val="00A252CD"/>
    <w:rsid w:val="00A2562D"/>
    <w:rsid w:val="00A26E77"/>
    <w:rsid w:val="00A27408"/>
    <w:rsid w:val="00A32A37"/>
    <w:rsid w:val="00A3312F"/>
    <w:rsid w:val="00A331E5"/>
    <w:rsid w:val="00A33E95"/>
    <w:rsid w:val="00A34011"/>
    <w:rsid w:val="00A34328"/>
    <w:rsid w:val="00A344F4"/>
    <w:rsid w:val="00A35B64"/>
    <w:rsid w:val="00A37935"/>
    <w:rsid w:val="00A37FF0"/>
    <w:rsid w:val="00A41294"/>
    <w:rsid w:val="00A413D9"/>
    <w:rsid w:val="00A415A5"/>
    <w:rsid w:val="00A43A03"/>
    <w:rsid w:val="00A43F98"/>
    <w:rsid w:val="00A44314"/>
    <w:rsid w:val="00A45FB8"/>
    <w:rsid w:val="00A507C1"/>
    <w:rsid w:val="00A514A1"/>
    <w:rsid w:val="00A5271C"/>
    <w:rsid w:val="00A537CA"/>
    <w:rsid w:val="00A54612"/>
    <w:rsid w:val="00A565D4"/>
    <w:rsid w:val="00A56B66"/>
    <w:rsid w:val="00A56CB0"/>
    <w:rsid w:val="00A56D8F"/>
    <w:rsid w:val="00A57E6D"/>
    <w:rsid w:val="00A60F57"/>
    <w:rsid w:val="00A60FD5"/>
    <w:rsid w:val="00A61827"/>
    <w:rsid w:val="00A61836"/>
    <w:rsid w:val="00A62173"/>
    <w:rsid w:val="00A63602"/>
    <w:rsid w:val="00A63919"/>
    <w:rsid w:val="00A64CE3"/>
    <w:rsid w:val="00A66424"/>
    <w:rsid w:val="00A6688F"/>
    <w:rsid w:val="00A66C4C"/>
    <w:rsid w:val="00A670B7"/>
    <w:rsid w:val="00A67383"/>
    <w:rsid w:val="00A70408"/>
    <w:rsid w:val="00A70D1B"/>
    <w:rsid w:val="00A7145B"/>
    <w:rsid w:val="00A717F1"/>
    <w:rsid w:val="00A71BB5"/>
    <w:rsid w:val="00A72530"/>
    <w:rsid w:val="00A7270F"/>
    <w:rsid w:val="00A72A9C"/>
    <w:rsid w:val="00A7309F"/>
    <w:rsid w:val="00A73726"/>
    <w:rsid w:val="00A73932"/>
    <w:rsid w:val="00A73F2A"/>
    <w:rsid w:val="00A74205"/>
    <w:rsid w:val="00A742CC"/>
    <w:rsid w:val="00A74589"/>
    <w:rsid w:val="00A75013"/>
    <w:rsid w:val="00A75218"/>
    <w:rsid w:val="00A76034"/>
    <w:rsid w:val="00A7771A"/>
    <w:rsid w:val="00A77BBE"/>
    <w:rsid w:val="00A8041A"/>
    <w:rsid w:val="00A81489"/>
    <w:rsid w:val="00A81ADF"/>
    <w:rsid w:val="00A84AFB"/>
    <w:rsid w:val="00A85C14"/>
    <w:rsid w:val="00A90E1F"/>
    <w:rsid w:val="00A912EF"/>
    <w:rsid w:val="00A93EF6"/>
    <w:rsid w:val="00A94660"/>
    <w:rsid w:val="00A956B3"/>
    <w:rsid w:val="00A97D9C"/>
    <w:rsid w:val="00AA00CB"/>
    <w:rsid w:val="00AA02B6"/>
    <w:rsid w:val="00AA0D68"/>
    <w:rsid w:val="00AA135D"/>
    <w:rsid w:val="00AA2330"/>
    <w:rsid w:val="00AA2607"/>
    <w:rsid w:val="00AA2932"/>
    <w:rsid w:val="00AA496A"/>
    <w:rsid w:val="00AA5FB5"/>
    <w:rsid w:val="00AA60BF"/>
    <w:rsid w:val="00AB0521"/>
    <w:rsid w:val="00AB1748"/>
    <w:rsid w:val="00AB303B"/>
    <w:rsid w:val="00AB3294"/>
    <w:rsid w:val="00AB3ABB"/>
    <w:rsid w:val="00AB4616"/>
    <w:rsid w:val="00AB466F"/>
    <w:rsid w:val="00AB7060"/>
    <w:rsid w:val="00AB7551"/>
    <w:rsid w:val="00AB7E76"/>
    <w:rsid w:val="00AC28A6"/>
    <w:rsid w:val="00AC2E39"/>
    <w:rsid w:val="00AC309E"/>
    <w:rsid w:val="00AC383D"/>
    <w:rsid w:val="00AC3F39"/>
    <w:rsid w:val="00AC436F"/>
    <w:rsid w:val="00AC5F0A"/>
    <w:rsid w:val="00AC5F0B"/>
    <w:rsid w:val="00AC6532"/>
    <w:rsid w:val="00AD01DC"/>
    <w:rsid w:val="00AD06AD"/>
    <w:rsid w:val="00AD0802"/>
    <w:rsid w:val="00AD10E4"/>
    <w:rsid w:val="00AD29F2"/>
    <w:rsid w:val="00AD38C9"/>
    <w:rsid w:val="00AD53A3"/>
    <w:rsid w:val="00AD6162"/>
    <w:rsid w:val="00AD7B17"/>
    <w:rsid w:val="00AE0707"/>
    <w:rsid w:val="00AE0FAB"/>
    <w:rsid w:val="00AE10A7"/>
    <w:rsid w:val="00AE21B6"/>
    <w:rsid w:val="00AE41FA"/>
    <w:rsid w:val="00AE56E2"/>
    <w:rsid w:val="00AE59CD"/>
    <w:rsid w:val="00AE5AF0"/>
    <w:rsid w:val="00AE65F2"/>
    <w:rsid w:val="00AE7641"/>
    <w:rsid w:val="00AF0650"/>
    <w:rsid w:val="00AF2245"/>
    <w:rsid w:val="00AF40FF"/>
    <w:rsid w:val="00AF4BE4"/>
    <w:rsid w:val="00AF54B8"/>
    <w:rsid w:val="00AF5813"/>
    <w:rsid w:val="00AF6072"/>
    <w:rsid w:val="00AF6908"/>
    <w:rsid w:val="00AF727E"/>
    <w:rsid w:val="00B00CF2"/>
    <w:rsid w:val="00B02B9E"/>
    <w:rsid w:val="00B03366"/>
    <w:rsid w:val="00B03D4C"/>
    <w:rsid w:val="00B0687C"/>
    <w:rsid w:val="00B10631"/>
    <w:rsid w:val="00B10751"/>
    <w:rsid w:val="00B10D7E"/>
    <w:rsid w:val="00B113AB"/>
    <w:rsid w:val="00B13A28"/>
    <w:rsid w:val="00B13E09"/>
    <w:rsid w:val="00B14FC5"/>
    <w:rsid w:val="00B15A85"/>
    <w:rsid w:val="00B16381"/>
    <w:rsid w:val="00B17CB2"/>
    <w:rsid w:val="00B17FC9"/>
    <w:rsid w:val="00B20517"/>
    <w:rsid w:val="00B206FD"/>
    <w:rsid w:val="00B20A55"/>
    <w:rsid w:val="00B22751"/>
    <w:rsid w:val="00B2303D"/>
    <w:rsid w:val="00B24933"/>
    <w:rsid w:val="00B24BBF"/>
    <w:rsid w:val="00B24BFE"/>
    <w:rsid w:val="00B25EAB"/>
    <w:rsid w:val="00B26B85"/>
    <w:rsid w:val="00B26F1A"/>
    <w:rsid w:val="00B27B09"/>
    <w:rsid w:val="00B27F5A"/>
    <w:rsid w:val="00B301E5"/>
    <w:rsid w:val="00B315BA"/>
    <w:rsid w:val="00B329AC"/>
    <w:rsid w:val="00B3365B"/>
    <w:rsid w:val="00B337E0"/>
    <w:rsid w:val="00B35B5A"/>
    <w:rsid w:val="00B35CAE"/>
    <w:rsid w:val="00B379C1"/>
    <w:rsid w:val="00B37AF2"/>
    <w:rsid w:val="00B41E2C"/>
    <w:rsid w:val="00B42B68"/>
    <w:rsid w:val="00B43C9F"/>
    <w:rsid w:val="00B44F55"/>
    <w:rsid w:val="00B45085"/>
    <w:rsid w:val="00B46815"/>
    <w:rsid w:val="00B4683E"/>
    <w:rsid w:val="00B471EB"/>
    <w:rsid w:val="00B47964"/>
    <w:rsid w:val="00B47E52"/>
    <w:rsid w:val="00B5286B"/>
    <w:rsid w:val="00B52D36"/>
    <w:rsid w:val="00B53535"/>
    <w:rsid w:val="00B547E9"/>
    <w:rsid w:val="00B54D0F"/>
    <w:rsid w:val="00B54F26"/>
    <w:rsid w:val="00B55A87"/>
    <w:rsid w:val="00B57E40"/>
    <w:rsid w:val="00B60749"/>
    <w:rsid w:val="00B6074B"/>
    <w:rsid w:val="00B60FAA"/>
    <w:rsid w:val="00B61968"/>
    <w:rsid w:val="00B61C2C"/>
    <w:rsid w:val="00B61EE5"/>
    <w:rsid w:val="00B63C75"/>
    <w:rsid w:val="00B64776"/>
    <w:rsid w:val="00B651B0"/>
    <w:rsid w:val="00B65EFF"/>
    <w:rsid w:val="00B662D9"/>
    <w:rsid w:val="00B6696E"/>
    <w:rsid w:val="00B6751E"/>
    <w:rsid w:val="00B70817"/>
    <w:rsid w:val="00B716AD"/>
    <w:rsid w:val="00B71916"/>
    <w:rsid w:val="00B73725"/>
    <w:rsid w:val="00B74447"/>
    <w:rsid w:val="00B76892"/>
    <w:rsid w:val="00B776A8"/>
    <w:rsid w:val="00B77CB7"/>
    <w:rsid w:val="00B805A3"/>
    <w:rsid w:val="00B85668"/>
    <w:rsid w:val="00B85E48"/>
    <w:rsid w:val="00B86FE3"/>
    <w:rsid w:val="00B87849"/>
    <w:rsid w:val="00B91ADE"/>
    <w:rsid w:val="00B91F4A"/>
    <w:rsid w:val="00B93279"/>
    <w:rsid w:val="00B934C2"/>
    <w:rsid w:val="00B95053"/>
    <w:rsid w:val="00B97974"/>
    <w:rsid w:val="00BA0475"/>
    <w:rsid w:val="00BA4562"/>
    <w:rsid w:val="00BA6AF5"/>
    <w:rsid w:val="00BA70D8"/>
    <w:rsid w:val="00BB183D"/>
    <w:rsid w:val="00BB4F78"/>
    <w:rsid w:val="00BB69CD"/>
    <w:rsid w:val="00BB76E9"/>
    <w:rsid w:val="00BC1ED3"/>
    <w:rsid w:val="00BC2661"/>
    <w:rsid w:val="00BC2A07"/>
    <w:rsid w:val="00BC3A70"/>
    <w:rsid w:val="00BC3C12"/>
    <w:rsid w:val="00BC57A1"/>
    <w:rsid w:val="00BC7DE7"/>
    <w:rsid w:val="00BD27EA"/>
    <w:rsid w:val="00BD392B"/>
    <w:rsid w:val="00BD3A30"/>
    <w:rsid w:val="00BD4A3B"/>
    <w:rsid w:val="00BD4ABD"/>
    <w:rsid w:val="00BD505C"/>
    <w:rsid w:val="00BD61F1"/>
    <w:rsid w:val="00BD6554"/>
    <w:rsid w:val="00BD68EC"/>
    <w:rsid w:val="00BD7748"/>
    <w:rsid w:val="00BD774C"/>
    <w:rsid w:val="00BE120F"/>
    <w:rsid w:val="00BE1962"/>
    <w:rsid w:val="00BE1F8B"/>
    <w:rsid w:val="00BE26F7"/>
    <w:rsid w:val="00BE5C25"/>
    <w:rsid w:val="00BE777A"/>
    <w:rsid w:val="00BE7F11"/>
    <w:rsid w:val="00BF08DC"/>
    <w:rsid w:val="00BF0A76"/>
    <w:rsid w:val="00BF0B47"/>
    <w:rsid w:val="00BF24A6"/>
    <w:rsid w:val="00BF5B81"/>
    <w:rsid w:val="00BF6460"/>
    <w:rsid w:val="00BF7389"/>
    <w:rsid w:val="00BF772A"/>
    <w:rsid w:val="00BF7B21"/>
    <w:rsid w:val="00C01430"/>
    <w:rsid w:val="00C030EB"/>
    <w:rsid w:val="00C04060"/>
    <w:rsid w:val="00C04EBE"/>
    <w:rsid w:val="00C056CC"/>
    <w:rsid w:val="00C064B0"/>
    <w:rsid w:val="00C07681"/>
    <w:rsid w:val="00C10C21"/>
    <w:rsid w:val="00C1134C"/>
    <w:rsid w:val="00C1254C"/>
    <w:rsid w:val="00C1377B"/>
    <w:rsid w:val="00C13797"/>
    <w:rsid w:val="00C15744"/>
    <w:rsid w:val="00C1675F"/>
    <w:rsid w:val="00C1760A"/>
    <w:rsid w:val="00C22B8F"/>
    <w:rsid w:val="00C22DA2"/>
    <w:rsid w:val="00C24DF3"/>
    <w:rsid w:val="00C26F7F"/>
    <w:rsid w:val="00C30988"/>
    <w:rsid w:val="00C30A44"/>
    <w:rsid w:val="00C30D65"/>
    <w:rsid w:val="00C31552"/>
    <w:rsid w:val="00C31860"/>
    <w:rsid w:val="00C334D9"/>
    <w:rsid w:val="00C3362B"/>
    <w:rsid w:val="00C33CF1"/>
    <w:rsid w:val="00C353C9"/>
    <w:rsid w:val="00C40A43"/>
    <w:rsid w:val="00C413B6"/>
    <w:rsid w:val="00C417D0"/>
    <w:rsid w:val="00C4223D"/>
    <w:rsid w:val="00C42E42"/>
    <w:rsid w:val="00C4392D"/>
    <w:rsid w:val="00C43AE3"/>
    <w:rsid w:val="00C44657"/>
    <w:rsid w:val="00C451CC"/>
    <w:rsid w:val="00C4631A"/>
    <w:rsid w:val="00C476B7"/>
    <w:rsid w:val="00C47DAF"/>
    <w:rsid w:val="00C5064A"/>
    <w:rsid w:val="00C50E41"/>
    <w:rsid w:val="00C5190E"/>
    <w:rsid w:val="00C5238D"/>
    <w:rsid w:val="00C5496C"/>
    <w:rsid w:val="00C567C0"/>
    <w:rsid w:val="00C56F27"/>
    <w:rsid w:val="00C571B0"/>
    <w:rsid w:val="00C57743"/>
    <w:rsid w:val="00C57C82"/>
    <w:rsid w:val="00C60332"/>
    <w:rsid w:val="00C60F26"/>
    <w:rsid w:val="00C63411"/>
    <w:rsid w:val="00C6348D"/>
    <w:rsid w:val="00C63828"/>
    <w:rsid w:val="00C6428F"/>
    <w:rsid w:val="00C6492B"/>
    <w:rsid w:val="00C65D08"/>
    <w:rsid w:val="00C66384"/>
    <w:rsid w:val="00C6654C"/>
    <w:rsid w:val="00C67202"/>
    <w:rsid w:val="00C702C2"/>
    <w:rsid w:val="00C703FA"/>
    <w:rsid w:val="00C70AF0"/>
    <w:rsid w:val="00C732E5"/>
    <w:rsid w:val="00C73ECB"/>
    <w:rsid w:val="00C75C7C"/>
    <w:rsid w:val="00C76329"/>
    <w:rsid w:val="00C76B80"/>
    <w:rsid w:val="00C80102"/>
    <w:rsid w:val="00C80593"/>
    <w:rsid w:val="00C805B0"/>
    <w:rsid w:val="00C835A1"/>
    <w:rsid w:val="00C835F2"/>
    <w:rsid w:val="00C83C3C"/>
    <w:rsid w:val="00C83DA2"/>
    <w:rsid w:val="00C84C3F"/>
    <w:rsid w:val="00C9145D"/>
    <w:rsid w:val="00C91715"/>
    <w:rsid w:val="00C93891"/>
    <w:rsid w:val="00C957A3"/>
    <w:rsid w:val="00C969C0"/>
    <w:rsid w:val="00C97903"/>
    <w:rsid w:val="00C979E5"/>
    <w:rsid w:val="00C97F0F"/>
    <w:rsid w:val="00CA0BFB"/>
    <w:rsid w:val="00CA0CFC"/>
    <w:rsid w:val="00CA123D"/>
    <w:rsid w:val="00CA2ED5"/>
    <w:rsid w:val="00CA5C5F"/>
    <w:rsid w:val="00CA7849"/>
    <w:rsid w:val="00CB201C"/>
    <w:rsid w:val="00CB2035"/>
    <w:rsid w:val="00CB36CE"/>
    <w:rsid w:val="00CB5BFF"/>
    <w:rsid w:val="00CB7058"/>
    <w:rsid w:val="00CB70B3"/>
    <w:rsid w:val="00CC0CA6"/>
    <w:rsid w:val="00CC0EAE"/>
    <w:rsid w:val="00CC1268"/>
    <w:rsid w:val="00CC676C"/>
    <w:rsid w:val="00CC6774"/>
    <w:rsid w:val="00CD0770"/>
    <w:rsid w:val="00CD17AC"/>
    <w:rsid w:val="00CD3F4F"/>
    <w:rsid w:val="00CD4985"/>
    <w:rsid w:val="00CD53F5"/>
    <w:rsid w:val="00CD5A2A"/>
    <w:rsid w:val="00CD76C1"/>
    <w:rsid w:val="00CD76E8"/>
    <w:rsid w:val="00CD7AC5"/>
    <w:rsid w:val="00CE2491"/>
    <w:rsid w:val="00CE3B39"/>
    <w:rsid w:val="00CE51EA"/>
    <w:rsid w:val="00CE5648"/>
    <w:rsid w:val="00CE7877"/>
    <w:rsid w:val="00CE7C36"/>
    <w:rsid w:val="00CF01A5"/>
    <w:rsid w:val="00CF1566"/>
    <w:rsid w:val="00CF288A"/>
    <w:rsid w:val="00CF2D05"/>
    <w:rsid w:val="00CF3A48"/>
    <w:rsid w:val="00CF4892"/>
    <w:rsid w:val="00CF576B"/>
    <w:rsid w:val="00CF6483"/>
    <w:rsid w:val="00CF65FE"/>
    <w:rsid w:val="00CF6C28"/>
    <w:rsid w:val="00D011F4"/>
    <w:rsid w:val="00D0139D"/>
    <w:rsid w:val="00D02373"/>
    <w:rsid w:val="00D02702"/>
    <w:rsid w:val="00D02DB3"/>
    <w:rsid w:val="00D03309"/>
    <w:rsid w:val="00D06F7C"/>
    <w:rsid w:val="00D10429"/>
    <w:rsid w:val="00D12AA5"/>
    <w:rsid w:val="00D130C1"/>
    <w:rsid w:val="00D1482F"/>
    <w:rsid w:val="00D14C44"/>
    <w:rsid w:val="00D15712"/>
    <w:rsid w:val="00D15B12"/>
    <w:rsid w:val="00D20EE1"/>
    <w:rsid w:val="00D22E48"/>
    <w:rsid w:val="00D22E94"/>
    <w:rsid w:val="00D2336B"/>
    <w:rsid w:val="00D23B57"/>
    <w:rsid w:val="00D242C7"/>
    <w:rsid w:val="00D24A56"/>
    <w:rsid w:val="00D24E97"/>
    <w:rsid w:val="00D26A22"/>
    <w:rsid w:val="00D27A6A"/>
    <w:rsid w:val="00D27B55"/>
    <w:rsid w:val="00D3034F"/>
    <w:rsid w:val="00D3075A"/>
    <w:rsid w:val="00D30D54"/>
    <w:rsid w:val="00D34188"/>
    <w:rsid w:val="00D342A9"/>
    <w:rsid w:val="00D35974"/>
    <w:rsid w:val="00D36509"/>
    <w:rsid w:val="00D36DB9"/>
    <w:rsid w:val="00D409B2"/>
    <w:rsid w:val="00D416A7"/>
    <w:rsid w:val="00D42009"/>
    <w:rsid w:val="00D42542"/>
    <w:rsid w:val="00D42BC6"/>
    <w:rsid w:val="00D43D2A"/>
    <w:rsid w:val="00D43D97"/>
    <w:rsid w:val="00D461E3"/>
    <w:rsid w:val="00D467E0"/>
    <w:rsid w:val="00D51164"/>
    <w:rsid w:val="00D51466"/>
    <w:rsid w:val="00D514AB"/>
    <w:rsid w:val="00D51E93"/>
    <w:rsid w:val="00D52791"/>
    <w:rsid w:val="00D53901"/>
    <w:rsid w:val="00D54D8D"/>
    <w:rsid w:val="00D55315"/>
    <w:rsid w:val="00D5722F"/>
    <w:rsid w:val="00D60295"/>
    <w:rsid w:val="00D6072B"/>
    <w:rsid w:val="00D63243"/>
    <w:rsid w:val="00D6460A"/>
    <w:rsid w:val="00D64EFF"/>
    <w:rsid w:val="00D6525F"/>
    <w:rsid w:val="00D659BE"/>
    <w:rsid w:val="00D70279"/>
    <w:rsid w:val="00D70A65"/>
    <w:rsid w:val="00D720A0"/>
    <w:rsid w:val="00D7300B"/>
    <w:rsid w:val="00D7325F"/>
    <w:rsid w:val="00D74660"/>
    <w:rsid w:val="00D748A7"/>
    <w:rsid w:val="00D753EC"/>
    <w:rsid w:val="00D75882"/>
    <w:rsid w:val="00D75D91"/>
    <w:rsid w:val="00D77615"/>
    <w:rsid w:val="00D80ADE"/>
    <w:rsid w:val="00D80C64"/>
    <w:rsid w:val="00D8381F"/>
    <w:rsid w:val="00D8417F"/>
    <w:rsid w:val="00D842B4"/>
    <w:rsid w:val="00D855E3"/>
    <w:rsid w:val="00D867A9"/>
    <w:rsid w:val="00D92400"/>
    <w:rsid w:val="00D92B0B"/>
    <w:rsid w:val="00D93E35"/>
    <w:rsid w:val="00D94831"/>
    <w:rsid w:val="00D964E6"/>
    <w:rsid w:val="00D97DF2"/>
    <w:rsid w:val="00DA1D80"/>
    <w:rsid w:val="00DA21DB"/>
    <w:rsid w:val="00DA33EB"/>
    <w:rsid w:val="00DA3CEC"/>
    <w:rsid w:val="00DA57F1"/>
    <w:rsid w:val="00DA60EB"/>
    <w:rsid w:val="00DA751A"/>
    <w:rsid w:val="00DA75F0"/>
    <w:rsid w:val="00DA7B31"/>
    <w:rsid w:val="00DB0050"/>
    <w:rsid w:val="00DB113C"/>
    <w:rsid w:val="00DB2363"/>
    <w:rsid w:val="00DB239E"/>
    <w:rsid w:val="00DB3676"/>
    <w:rsid w:val="00DB458D"/>
    <w:rsid w:val="00DB71E6"/>
    <w:rsid w:val="00DB7B6F"/>
    <w:rsid w:val="00DC0517"/>
    <w:rsid w:val="00DC3AE1"/>
    <w:rsid w:val="00DC46FC"/>
    <w:rsid w:val="00DC6124"/>
    <w:rsid w:val="00DC6421"/>
    <w:rsid w:val="00DC6845"/>
    <w:rsid w:val="00DC6DED"/>
    <w:rsid w:val="00DC717F"/>
    <w:rsid w:val="00DC7326"/>
    <w:rsid w:val="00DD1BCC"/>
    <w:rsid w:val="00DD1F2B"/>
    <w:rsid w:val="00DD45D9"/>
    <w:rsid w:val="00DD50AE"/>
    <w:rsid w:val="00DD5517"/>
    <w:rsid w:val="00DD6FDE"/>
    <w:rsid w:val="00DD733F"/>
    <w:rsid w:val="00DD78F7"/>
    <w:rsid w:val="00DD7F13"/>
    <w:rsid w:val="00DE1344"/>
    <w:rsid w:val="00DE4DAD"/>
    <w:rsid w:val="00DE58EB"/>
    <w:rsid w:val="00DE5BFE"/>
    <w:rsid w:val="00DE6679"/>
    <w:rsid w:val="00DE7AC5"/>
    <w:rsid w:val="00DF0118"/>
    <w:rsid w:val="00DF0D08"/>
    <w:rsid w:val="00DF16DF"/>
    <w:rsid w:val="00DF2772"/>
    <w:rsid w:val="00DF3318"/>
    <w:rsid w:val="00DF335C"/>
    <w:rsid w:val="00DF34E4"/>
    <w:rsid w:val="00DF3934"/>
    <w:rsid w:val="00DF424F"/>
    <w:rsid w:val="00DF4996"/>
    <w:rsid w:val="00DF52F5"/>
    <w:rsid w:val="00DF5A26"/>
    <w:rsid w:val="00DF5CC6"/>
    <w:rsid w:val="00DF5E75"/>
    <w:rsid w:val="00DF727D"/>
    <w:rsid w:val="00DF737F"/>
    <w:rsid w:val="00DF75FA"/>
    <w:rsid w:val="00E02556"/>
    <w:rsid w:val="00E0331E"/>
    <w:rsid w:val="00E038B8"/>
    <w:rsid w:val="00E04425"/>
    <w:rsid w:val="00E0528B"/>
    <w:rsid w:val="00E06005"/>
    <w:rsid w:val="00E1154F"/>
    <w:rsid w:val="00E12723"/>
    <w:rsid w:val="00E138C9"/>
    <w:rsid w:val="00E17901"/>
    <w:rsid w:val="00E17AC5"/>
    <w:rsid w:val="00E17F38"/>
    <w:rsid w:val="00E20062"/>
    <w:rsid w:val="00E203FF"/>
    <w:rsid w:val="00E20AC3"/>
    <w:rsid w:val="00E21F84"/>
    <w:rsid w:val="00E24660"/>
    <w:rsid w:val="00E2518A"/>
    <w:rsid w:val="00E2521F"/>
    <w:rsid w:val="00E25CFA"/>
    <w:rsid w:val="00E27106"/>
    <w:rsid w:val="00E2750B"/>
    <w:rsid w:val="00E301CD"/>
    <w:rsid w:val="00E306CF"/>
    <w:rsid w:val="00E33F21"/>
    <w:rsid w:val="00E34559"/>
    <w:rsid w:val="00E3459D"/>
    <w:rsid w:val="00E34EF2"/>
    <w:rsid w:val="00E367A7"/>
    <w:rsid w:val="00E40347"/>
    <w:rsid w:val="00E41369"/>
    <w:rsid w:val="00E4201B"/>
    <w:rsid w:val="00E422E0"/>
    <w:rsid w:val="00E438E5"/>
    <w:rsid w:val="00E45DBA"/>
    <w:rsid w:val="00E45E24"/>
    <w:rsid w:val="00E46AE4"/>
    <w:rsid w:val="00E47C8D"/>
    <w:rsid w:val="00E50A0D"/>
    <w:rsid w:val="00E50B5A"/>
    <w:rsid w:val="00E50C60"/>
    <w:rsid w:val="00E517B7"/>
    <w:rsid w:val="00E52410"/>
    <w:rsid w:val="00E53B77"/>
    <w:rsid w:val="00E53E21"/>
    <w:rsid w:val="00E54195"/>
    <w:rsid w:val="00E54C85"/>
    <w:rsid w:val="00E56134"/>
    <w:rsid w:val="00E6040C"/>
    <w:rsid w:val="00E60CA4"/>
    <w:rsid w:val="00E61ACE"/>
    <w:rsid w:val="00E61AF1"/>
    <w:rsid w:val="00E631B4"/>
    <w:rsid w:val="00E640CC"/>
    <w:rsid w:val="00E66A27"/>
    <w:rsid w:val="00E67464"/>
    <w:rsid w:val="00E6770E"/>
    <w:rsid w:val="00E67A7B"/>
    <w:rsid w:val="00E70F01"/>
    <w:rsid w:val="00E72D8E"/>
    <w:rsid w:val="00E751C6"/>
    <w:rsid w:val="00E75727"/>
    <w:rsid w:val="00E76F4F"/>
    <w:rsid w:val="00E77425"/>
    <w:rsid w:val="00E77AC1"/>
    <w:rsid w:val="00E8005E"/>
    <w:rsid w:val="00E8056D"/>
    <w:rsid w:val="00E80832"/>
    <w:rsid w:val="00E80DCE"/>
    <w:rsid w:val="00E82285"/>
    <w:rsid w:val="00E82977"/>
    <w:rsid w:val="00E82E2C"/>
    <w:rsid w:val="00E83359"/>
    <w:rsid w:val="00E8464F"/>
    <w:rsid w:val="00E846AC"/>
    <w:rsid w:val="00E84A4C"/>
    <w:rsid w:val="00E855B6"/>
    <w:rsid w:val="00E86267"/>
    <w:rsid w:val="00E865A0"/>
    <w:rsid w:val="00E8677B"/>
    <w:rsid w:val="00E867B0"/>
    <w:rsid w:val="00E8709C"/>
    <w:rsid w:val="00E87524"/>
    <w:rsid w:val="00E87BC4"/>
    <w:rsid w:val="00E87FA3"/>
    <w:rsid w:val="00E9088F"/>
    <w:rsid w:val="00E90C61"/>
    <w:rsid w:val="00E917CE"/>
    <w:rsid w:val="00E919A9"/>
    <w:rsid w:val="00E927D0"/>
    <w:rsid w:val="00E92824"/>
    <w:rsid w:val="00E93492"/>
    <w:rsid w:val="00E94AE8"/>
    <w:rsid w:val="00E95BC0"/>
    <w:rsid w:val="00E96087"/>
    <w:rsid w:val="00E96D7F"/>
    <w:rsid w:val="00E96FC3"/>
    <w:rsid w:val="00E97ACE"/>
    <w:rsid w:val="00EA0BE7"/>
    <w:rsid w:val="00EA2816"/>
    <w:rsid w:val="00EA3233"/>
    <w:rsid w:val="00EA4F15"/>
    <w:rsid w:val="00EA58CB"/>
    <w:rsid w:val="00EA613A"/>
    <w:rsid w:val="00EA6902"/>
    <w:rsid w:val="00EA70FD"/>
    <w:rsid w:val="00EB05D6"/>
    <w:rsid w:val="00EB061E"/>
    <w:rsid w:val="00EB0BA7"/>
    <w:rsid w:val="00EB1605"/>
    <w:rsid w:val="00EB233E"/>
    <w:rsid w:val="00EB27B0"/>
    <w:rsid w:val="00EB3291"/>
    <w:rsid w:val="00EB349A"/>
    <w:rsid w:val="00EB3B2D"/>
    <w:rsid w:val="00EB3C4D"/>
    <w:rsid w:val="00EB3CBB"/>
    <w:rsid w:val="00EB4FC5"/>
    <w:rsid w:val="00EB6742"/>
    <w:rsid w:val="00EB6DDF"/>
    <w:rsid w:val="00EB758B"/>
    <w:rsid w:val="00EB770E"/>
    <w:rsid w:val="00EC08CF"/>
    <w:rsid w:val="00EC12CD"/>
    <w:rsid w:val="00EC2A14"/>
    <w:rsid w:val="00EC2FD2"/>
    <w:rsid w:val="00EC4361"/>
    <w:rsid w:val="00EC462A"/>
    <w:rsid w:val="00EC786C"/>
    <w:rsid w:val="00ED032E"/>
    <w:rsid w:val="00ED0432"/>
    <w:rsid w:val="00ED086F"/>
    <w:rsid w:val="00ED0C82"/>
    <w:rsid w:val="00ED39D3"/>
    <w:rsid w:val="00ED3EBF"/>
    <w:rsid w:val="00ED45B1"/>
    <w:rsid w:val="00ED4DAA"/>
    <w:rsid w:val="00ED5954"/>
    <w:rsid w:val="00ED7657"/>
    <w:rsid w:val="00ED790C"/>
    <w:rsid w:val="00ED7C78"/>
    <w:rsid w:val="00EE0453"/>
    <w:rsid w:val="00EE0490"/>
    <w:rsid w:val="00EE0EB8"/>
    <w:rsid w:val="00EE357D"/>
    <w:rsid w:val="00EE385B"/>
    <w:rsid w:val="00EE3BF3"/>
    <w:rsid w:val="00EE45D9"/>
    <w:rsid w:val="00EE4D4C"/>
    <w:rsid w:val="00EE6752"/>
    <w:rsid w:val="00EE6F7C"/>
    <w:rsid w:val="00EF0391"/>
    <w:rsid w:val="00EF1594"/>
    <w:rsid w:val="00EF4765"/>
    <w:rsid w:val="00EF47A5"/>
    <w:rsid w:val="00EF5D80"/>
    <w:rsid w:val="00EF5EC7"/>
    <w:rsid w:val="00EF653B"/>
    <w:rsid w:val="00EF7E95"/>
    <w:rsid w:val="00F01276"/>
    <w:rsid w:val="00F019FB"/>
    <w:rsid w:val="00F01B72"/>
    <w:rsid w:val="00F0231A"/>
    <w:rsid w:val="00F02E53"/>
    <w:rsid w:val="00F04679"/>
    <w:rsid w:val="00F049A1"/>
    <w:rsid w:val="00F05231"/>
    <w:rsid w:val="00F0594E"/>
    <w:rsid w:val="00F06B16"/>
    <w:rsid w:val="00F070DD"/>
    <w:rsid w:val="00F0785A"/>
    <w:rsid w:val="00F106CF"/>
    <w:rsid w:val="00F10C9F"/>
    <w:rsid w:val="00F110D4"/>
    <w:rsid w:val="00F115AA"/>
    <w:rsid w:val="00F11A1E"/>
    <w:rsid w:val="00F12EC1"/>
    <w:rsid w:val="00F13628"/>
    <w:rsid w:val="00F13C8D"/>
    <w:rsid w:val="00F13CDC"/>
    <w:rsid w:val="00F13DA4"/>
    <w:rsid w:val="00F13E23"/>
    <w:rsid w:val="00F13F49"/>
    <w:rsid w:val="00F168FE"/>
    <w:rsid w:val="00F169B3"/>
    <w:rsid w:val="00F20974"/>
    <w:rsid w:val="00F212F6"/>
    <w:rsid w:val="00F213A6"/>
    <w:rsid w:val="00F22962"/>
    <w:rsid w:val="00F234F1"/>
    <w:rsid w:val="00F2590C"/>
    <w:rsid w:val="00F3027C"/>
    <w:rsid w:val="00F3114C"/>
    <w:rsid w:val="00F320E3"/>
    <w:rsid w:val="00F331CE"/>
    <w:rsid w:val="00F33E83"/>
    <w:rsid w:val="00F35B90"/>
    <w:rsid w:val="00F3759F"/>
    <w:rsid w:val="00F377C4"/>
    <w:rsid w:val="00F37FB4"/>
    <w:rsid w:val="00F4238C"/>
    <w:rsid w:val="00F429E9"/>
    <w:rsid w:val="00F434BF"/>
    <w:rsid w:val="00F4543D"/>
    <w:rsid w:val="00F504A0"/>
    <w:rsid w:val="00F508B9"/>
    <w:rsid w:val="00F508DE"/>
    <w:rsid w:val="00F50A7A"/>
    <w:rsid w:val="00F50C27"/>
    <w:rsid w:val="00F5337E"/>
    <w:rsid w:val="00F5345D"/>
    <w:rsid w:val="00F53B42"/>
    <w:rsid w:val="00F5424F"/>
    <w:rsid w:val="00F54786"/>
    <w:rsid w:val="00F548A2"/>
    <w:rsid w:val="00F572E0"/>
    <w:rsid w:val="00F5761E"/>
    <w:rsid w:val="00F57791"/>
    <w:rsid w:val="00F60BBC"/>
    <w:rsid w:val="00F6229A"/>
    <w:rsid w:val="00F633A8"/>
    <w:rsid w:val="00F64B29"/>
    <w:rsid w:val="00F65E0B"/>
    <w:rsid w:val="00F66911"/>
    <w:rsid w:val="00F70D72"/>
    <w:rsid w:val="00F70F2F"/>
    <w:rsid w:val="00F725D3"/>
    <w:rsid w:val="00F72812"/>
    <w:rsid w:val="00F7445C"/>
    <w:rsid w:val="00F75631"/>
    <w:rsid w:val="00F82C04"/>
    <w:rsid w:val="00F83196"/>
    <w:rsid w:val="00F8491A"/>
    <w:rsid w:val="00F85453"/>
    <w:rsid w:val="00F8699E"/>
    <w:rsid w:val="00F869B1"/>
    <w:rsid w:val="00F90134"/>
    <w:rsid w:val="00F904D0"/>
    <w:rsid w:val="00F90CA4"/>
    <w:rsid w:val="00F9179D"/>
    <w:rsid w:val="00F92209"/>
    <w:rsid w:val="00F926C0"/>
    <w:rsid w:val="00F93140"/>
    <w:rsid w:val="00F9352A"/>
    <w:rsid w:val="00F937A0"/>
    <w:rsid w:val="00F94C02"/>
    <w:rsid w:val="00F96D5A"/>
    <w:rsid w:val="00FA1E5A"/>
    <w:rsid w:val="00FA46A7"/>
    <w:rsid w:val="00FA53C9"/>
    <w:rsid w:val="00FA6182"/>
    <w:rsid w:val="00FB1301"/>
    <w:rsid w:val="00FB32C3"/>
    <w:rsid w:val="00FB4661"/>
    <w:rsid w:val="00FB4996"/>
    <w:rsid w:val="00FB4C60"/>
    <w:rsid w:val="00FB584A"/>
    <w:rsid w:val="00FC0040"/>
    <w:rsid w:val="00FC1D75"/>
    <w:rsid w:val="00FC235C"/>
    <w:rsid w:val="00FC40E1"/>
    <w:rsid w:val="00FC4B7F"/>
    <w:rsid w:val="00FC4ED1"/>
    <w:rsid w:val="00FC4FE6"/>
    <w:rsid w:val="00FC575A"/>
    <w:rsid w:val="00FC6982"/>
    <w:rsid w:val="00FC6D99"/>
    <w:rsid w:val="00FC7218"/>
    <w:rsid w:val="00FD0199"/>
    <w:rsid w:val="00FD13EF"/>
    <w:rsid w:val="00FD2BEC"/>
    <w:rsid w:val="00FD39ED"/>
    <w:rsid w:val="00FD40D2"/>
    <w:rsid w:val="00FD4B31"/>
    <w:rsid w:val="00FD512D"/>
    <w:rsid w:val="00FD66CE"/>
    <w:rsid w:val="00FD74FE"/>
    <w:rsid w:val="00FE114B"/>
    <w:rsid w:val="00FE1ACE"/>
    <w:rsid w:val="00FE1B34"/>
    <w:rsid w:val="00FE24DF"/>
    <w:rsid w:val="00FE2F19"/>
    <w:rsid w:val="00FE374D"/>
    <w:rsid w:val="00FE46BC"/>
    <w:rsid w:val="00FE4F5F"/>
    <w:rsid w:val="00FF0ABA"/>
    <w:rsid w:val="00FF1F77"/>
    <w:rsid w:val="00FF2B25"/>
    <w:rsid w:val="00FF2D1F"/>
    <w:rsid w:val="00FF619D"/>
    <w:rsid w:val="00FF642A"/>
    <w:rsid w:val="00FF6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0"/>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uiPriority w:val="1"/>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1"/>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1"/>
    <w:unhideWhenUsed/>
    <w:qFormat/>
    <w:rsid w:val="00E96FC3"/>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54195"/>
    <w:rPr>
      <w:rFonts w:ascii="Times New Roman" w:eastAsia="Times New Roman" w:hAnsi="Times New Roman" w:cs="Times New Roman"/>
      <w:sz w:val="28"/>
      <w:szCs w:val="24"/>
      <w:lang w:val="sl-SI"/>
    </w:rPr>
  </w:style>
  <w:style w:type="table" w:styleId="TableGrid">
    <w:name w:val="Table Grid"/>
    <w:basedOn w:val="TableNormal"/>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uiPriority w:val="1"/>
    <w:rsid w:val="00E54195"/>
    <w:rPr>
      <w:rFonts w:ascii="Times New Roman" w:eastAsia="Times New Roman" w:hAnsi="Times New Roman" w:cs="Times New Roman"/>
      <w:b/>
      <w:bCs/>
      <w:sz w:val="28"/>
      <w:szCs w:val="24"/>
      <w:lang w:val="sl-SI"/>
    </w:rPr>
  </w:style>
  <w:style w:type="character" w:styleId="Hyperlink">
    <w:name w:val="Hyperlink"/>
    <w:uiPriority w:val="99"/>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1"/>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1"/>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paragraph" w:customStyle="1" w:styleId="TableParagraph">
    <w:name w:val="Table Paragraph"/>
    <w:basedOn w:val="Normal"/>
    <w:uiPriority w:val="1"/>
    <w:qFormat/>
    <w:rsid w:val="00E72D8E"/>
    <w:pPr>
      <w:widowControl w:val="0"/>
      <w:spacing w:after="0" w:line="240" w:lineRule="auto"/>
    </w:pPr>
    <w:rPr>
      <w:rFonts w:eastAsia="Calibri"/>
    </w:rPr>
  </w:style>
  <w:style w:type="character" w:customStyle="1" w:styleId="WW8Num1z0">
    <w:name w:val="WW8Num1z0"/>
    <w:rsid w:val="00F904D0"/>
    <w:rPr>
      <w:rFonts w:ascii="Times New Roman" w:eastAsia="Times New Roman" w:hAnsi="Times New Roman" w:cs="Times New Roman" w:hint="default"/>
    </w:rPr>
  </w:style>
  <w:style w:type="character" w:customStyle="1" w:styleId="WW8Num1z1">
    <w:name w:val="WW8Num1z1"/>
    <w:rsid w:val="00F904D0"/>
    <w:rPr>
      <w:rFonts w:ascii="Courier New" w:hAnsi="Courier New" w:cs="Courier New" w:hint="default"/>
    </w:rPr>
  </w:style>
  <w:style w:type="character" w:customStyle="1" w:styleId="WW8Num1z2">
    <w:name w:val="WW8Num1z2"/>
    <w:rsid w:val="00F904D0"/>
    <w:rPr>
      <w:rFonts w:ascii="Wingdings" w:hAnsi="Wingdings" w:cs="Wingdings" w:hint="default"/>
    </w:rPr>
  </w:style>
  <w:style w:type="character" w:customStyle="1" w:styleId="WW8Num1z3">
    <w:name w:val="WW8Num1z3"/>
    <w:rsid w:val="00F904D0"/>
    <w:rPr>
      <w:rFonts w:ascii="Symbol" w:hAnsi="Symbol" w:cs="Symbol" w:hint="default"/>
    </w:rPr>
  </w:style>
  <w:style w:type="character" w:customStyle="1" w:styleId="WW8Num2z0">
    <w:name w:val="WW8Num2z0"/>
    <w:rsid w:val="00F904D0"/>
    <w:rPr>
      <w:rFonts w:hint="default"/>
    </w:rPr>
  </w:style>
  <w:style w:type="character" w:customStyle="1" w:styleId="WW8Num3z0">
    <w:name w:val="WW8Num3z0"/>
    <w:rsid w:val="00F904D0"/>
    <w:rPr>
      <w:rFonts w:ascii="Times New Roman" w:eastAsia="Times New Roman" w:hAnsi="Times New Roman" w:cs="Times New Roman" w:hint="default"/>
      <w:sz w:val="32"/>
      <w:szCs w:val="32"/>
    </w:rPr>
  </w:style>
  <w:style w:type="character" w:customStyle="1" w:styleId="WW8Num3z1">
    <w:name w:val="WW8Num3z1"/>
    <w:rsid w:val="00F904D0"/>
    <w:rPr>
      <w:sz w:val="32"/>
      <w:szCs w:val="32"/>
    </w:rPr>
  </w:style>
  <w:style w:type="character" w:customStyle="1" w:styleId="WW8Num3z2">
    <w:name w:val="WW8Num3z2"/>
    <w:rsid w:val="00F904D0"/>
  </w:style>
  <w:style w:type="character" w:customStyle="1" w:styleId="WW8Num3z3">
    <w:name w:val="WW8Num3z3"/>
    <w:rsid w:val="00F904D0"/>
  </w:style>
  <w:style w:type="character" w:customStyle="1" w:styleId="WW8Num3z4">
    <w:name w:val="WW8Num3z4"/>
    <w:rsid w:val="00F904D0"/>
  </w:style>
  <w:style w:type="character" w:customStyle="1" w:styleId="WW8Num3z5">
    <w:name w:val="WW8Num3z5"/>
    <w:rsid w:val="00F904D0"/>
  </w:style>
  <w:style w:type="character" w:customStyle="1" w:styleId="WW8Num3z6">
    <w:name w:val="WW8Num3z6"/>
    <w:rsid w:val="00F904D0"/>
  </w:style>
  <w:style w:type="character" w:customStyle="1" w:styleId="WW8Num3z7">
    <w:name w:val="WW8Num3z7"/>
    <w:rsid w:val="00F904D0"/>
  </w:style>
  <w:style w:type="character" w:customStyle="1" w:styleId="WW8Num3z8">
    <w:name w:val="WW8Num3z8"/>
    <w:rsid w:val="00F904D0"/>
  </w:style>
  <w:style w:type="character" w:customStyle="1" w:styleId="WW8Num4z0">
    <w:name w:val="WW8Num4z0"/>
    <w:rsid w:val="00F904D0"/>
    <w:rPr>
      <w:rFonts w:hint="default"/>
      <w:b w:val="0"/>
    </w:rPr>
  </w:style>
  <w:style w:type="character" w:customStyle="1" w:styleId="WW8Num4z1">
    <w:name w:val="WW8Num4z1"/>
    <w:rsid w:val="00F904D0"/>
  </w:style>
  <w:style w:type="character" w:customStyle="1" w:styleId="WW8Num4z2">
    <w:name w:val="WW8Num4z2"/>
    <w:rsid w:val="00F904D0"/>
  </w:style>
  <w:style w:type="character" w:customStyle="1" w:styleId="WW8Num4z3">
    <w:name w:val="WW8Num4z3"/>
    <w:rsid w:val="00F904D0"/>
  </w:style>
  <w:style w:type="character" w:customStyle="1" w:styleId="WW8Num4z4">
    <w:name w:val="WW8Num4z4"/>
    <w:rsid w:val="00F904D0"/>
  </w:style>
  <w:style w:type="character" w:customStyle="1" w:styleId="WW8Num4z5">
    <w:name w:val="WW8Num4z5"/>
    <w:rsid w:val="00F904D0"/>
  </w:style>
  <w:style w:type="character" w:customStyle="1" w:styleId="WW8Num4z6">
    <w:name w:val="WW8Num4z6"/>
    <w:rsid w:val="00F904D0"/>
  </w:style>
  <w:style w:type="character" w:customStyle="1" w:styleId="WW8Num4z7">
    <w:name w:val="WW8Num4z7"/>
    <w:rsid w:val="00F904D0"/>
  </w:style>
  <w:style w:type="character" w:customStyle="1" w:styleId="WW8Num4z8">
    <w:name w:val="WW8Num4z8"/>
    <w:rsid w:val="00F904D0"/>
  </w:style>
  <w:style w:type="character" w:customStyle="1" w:styleId="WW8Num5z0">
    <w:name w:val="WW8Num5z0"/>
    <w:rsid w:val="00F904D0"/>
    <w:rPr>
      <w:rFonts w:hint="default"/>
      <w:b w:val="0"/>
    </w:rPr>
  </w:style>
  <w:style w:type="character" w:customStyle="1" w:styleId="WW8Num5z1">
    <w:name w:val="WW8Num5z1"/>
    <w:rsid w:val="00F904D0"/>
  </w:style>
  <w:style w:type="character" w:customStyle="1" w:styleId="WW8Num5z2">
    <w:name w:val="WW8Num5z2"/>
    <w:rsid w:val="00F904D0"/>
  </w:style>
  <w:style w:type="character" w:customStyle="1" w:styleId="WW8Num5z3">
    <w:name w:val="WW8Num5z3"/>
    <w:rsid w:val="00F904D0"/>
  </w:style>
  <w:style w:type="character" w:customStyle="1" w:styleId="WW8Num5z4">
    <w:name w:val="WW8Num5z4"/>
    <w:rsid w:val="00F904D0"/>
  </w:style>
  <w:style w:type="character" w:customStyle="1" w:styleId="WW8Num5z5">
    <w:name w:val="WW8Num5z5"/>
    <w:rsid w:val="00F904D0"/>
  </w:style>
  <w:style w:type="character" w:customStyle="1" w:styleId="WW8Num5z6">
    <w:name w:val="WW8Num5z6"/>
    <w:rsid w:val="00F904D0"/>
  </w:style>
  <w:style w:type="character" w:customStyle="1" w:styleId="WW8Num5z7">
    <w:name w:val="WW8Num5z7"/>
    <w:rsid w:val="00F904D0"/>
  </w:style>
  <w:style w:type="character" w:customStyle="1" w:styleId="WW8Num5z8">
    <w:name w:val="WW8Num5z8"/>
    <w:rsid w:val="00F904D0"/>
  </w:style>
  <w:style w:type="character" w:customStyle="1" w:styleId="WW8Num6z0">
    <w:name w:val="WW8Num6z0"/>
    <w:rsid w:val="00F904D0"/>
    <w:rPr>
      <w:rFonts w:ascii="Symbol" w:hAnsi="Symbol" w:cs="Symbol" w:hint="default"/>
      <w:color w:val="auto"/>
    </w:rPr>
  </w:style>
  <w:style w:type="character" w:customStyle="1" w:styleId="WW8Num6z1">
    <w:name w:val="WW8Num6z1"/>
    <w:rsid w:val="00F904D0"/>
  </w:style>
  <w:style w:type="character" w:customStyle="1" w:styleId="WW8Num6z2">
    <w:name w:val="WW8Num6z2"/>
    <w:rsid w:val="00F904D0"/>
  </w:style>
  <w:style w:type="character" w:customStyle="1" w:styleId="WW8Num6z3">
    <w:name w:val="WW8Num6z3"/>
    <w:rsid w:val="00F904D0"/>
  </w:style>
  <w:style w:type="character" w:customStyle="1" w:styleId="WW8Num6z4">
    <w:name w:val="WW8Num6z4"/>
    <w:rsid w:val="00F904D0"/>
  </w:style>
  <w:style w:type="character" w:customStyle="1" w:styleId="WW8Num6z5">
    <w:name w:val="WW8Num6z5"/>
    <w:rsid w:val="00F904D0"/>
  </w:style>
  <w:style w:type="character" w:customStyle="1" w:styleId="WW8Num6z6">
    <w:name w:val="WW8Num6z6"/>
    <w:rsid w:val="00F904D0"/>
  </w:style>
  <w:style w:type="character" w:customStyle="1" w:styleId="WW8Num6z7">
    <w:name w:val="WW8Num6z7"/>
    <w:rsid w:val="00F904D0"/>
  </w:style>
  <w:style w:type="character" w:customStyle="1" w:styleId="WW8Num6z8">
    <w:name w:val="WW8Num6z8"/>
    <w:rsid w:val="00F904D0"/>
  </w:style>
  <w:style w:type="character" w:customStyle="1" w:styleId="CharChar3">
    <w:name w:val="Char Char3"/>
    <w:rsid w:val="00F904D0"/>
    <w:rPr>
      <w:rFonts w:ascii="Times New Roman" w:eastAsia="Times New Roman" w:hAnsi="Times New Roman" w:cs="Times New Roman"/>
      <w:sz w:val="24"/>
      <w:szCs w:val="24"/>
      <w:vertAlign w:val="superscript"/>
      <w:lang w:val="en-GB"/>
    </w:rPr>
  </w:style>
  <w:style w:type="character" w:customStyle="1" w:styleId="CharChar2">
    <w:name w:val="Char Char2"/>
    <w:rsid w:val="00F904D0"/>
    <w:rPr>
      <w:rFonts w:ascii="Times New Roman" w:eastAsia="Times New Roman" w:hAnsi="Times New Roman" w:cs="Times New Roman"/>
      <w:sz w:val="24"/>
      <w:szCs w:val="24"/>
      <w:vertAlign w:val="superscript"/>
      <w:lang w:val="en-GB"/>
    </w:rPr>
  </w:style>
  <w:style w:type="character" w:customStyle="1" w:styleId="CharChar1">
    <w:name w:val="Char Char1"/>
    <w:rsid w:val="00F904D0"/>
    <w:rPr>
      <w:rFonts w:ascii="Times New Roman" w:eastAsia="Lucida Sans Unicode" w:hAnsi="Times New Roman" w:cs="Times New Roman"/>
      <w:kern w:val="1"/>
      <w:sz w:val="24"/>
      <w:szCs w:val="24"/>
    </w:rPr>
  </w:style>
  <w:style w:type="character" w:customStyle="1" w:styleId="CharChar">
    <w:name w:val="Char Char"/>
    <w:rsid w:val="00F904D0"/>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F904D0"/>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F904D0"/>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F904D0"/>
    <w:pPr>
      <w:suppressLineNumbers/>
      <w:suppressAutoHyphens/>
      <w:spacing w:before="120" w:after="120" w:line="240" w:lineRule="auto"/>
    </w:pPr>
    <w:rPr>
      <w:rFonts w:ascii="Times New Roman" w:hAnsi="Times New Roman" w:cs="Mangal"/>
      <w:i/>
      <w:iCs/>
      <w:sz w:val="24"/>
      <w:szCs w:val="24"/>
      <w:vertAlign w:val="superscript"/>
      <w:lang w:val="en-GB" w:eastAsia="ar-SA"/>
    </w:rPr>
  </w:style>
  <w:style w:type="paragraph" w:customStyle="1" w:styleId="Index">
    <w:name w:val="Index"/>
    <w:basedOn w:val="Normal"/>
    <w:rsid w:val="00F904D0"/>
    <w:pPr>
      <w:suppressLineNumbers/>
      <w:suppressAutoHyphens/>
      <w:spacing w:after="0" w:line="240" w:lineRule="auto"/>
    </w:pPr>
    <w:rPr>
      <w:rFonts w:ascii="Times New Roman" w:hAnsi="Times New Roman" w:cs="Mangal"/>
      <w:sz w:val="24"/>
      <w:szCs w:val="24"/>
      <w:vertAlign w:val="superscript"/>
      <w:lang w:val="en-GB" w:eastAsia="ar-SA"/>
    </w:rPr>
  </w:style>
  <w:style w:type="paragraph" w:styleId="BodyText2">
    <w:name w:val="Body Text 2"/>
    <w:basedOn w:val="Normal"/>
    <w:link w:val="BodyText2Char"/>
    <w:rsid w:val="00F904D0"/>
    <w:pPr>
      <w:suppressAutoHyphens/>
      <w:spacing w:after="120" w:line="480" w:lineRule="auto"/>
    </w:pPr>
    <w:rPr>
      <w:rFonts w:ascii="Times New Roman" w:hAnsi="Times New Roman"/>
      <w:sz w:val="24"/>
      <w:szCs w:val="24"/>
      <w:vertAlign w:val="superscript"/>
      <w:lang w:val="en-GB" w:eastAsia="ar-SA"/>
    </w:rPr>
  </w:style>
  <w:style w:type="character" w:customStyle="1" w:styleId="BodyText2Char">
    <w:name w:val="Body Text 2 Char"/>
    <w:basedOn w:val="DefaultParagraphFont"/>
    <w:link w:val="BodyText2"/>
    <w:rsid w:val="00F904D0"/>
    <w:rPr>
      <w:rFonts w:ascii="Times New Roman" w:hAnsi="Times New Roman"/>
      <w:sz w:val="24"/>
      <w:szCs w:val="24"/>
      <w:vertAlign w:val="superscript"/>
      <w:lang w:val="en-GB" w:eastAsia="ar-SA"/>
    </w:rPr>
  </w:style>
  <w:style w:type="paragraph" w:customStyle="1" w:styleId="TableContents">
    <w:name w:val="Table Contents"/>
    <w:basedOn w:val="Normal"/>
    <w:rsid w:val="00F904D0"/>
    <w:pPr>
      <w:suppressLineNumbers/>
      <w:suppressAutoHyphens/>
      <w:spacing w:after="0" w:line="240" w:lineRule="auto"/>
    </w:pPr>
    <w:rPr>
      <w:rFonts w:ascii="Times New Roman" w:hAnsi="Times New Roman"/>
      <w:sz w:val="24"/>
      <w:szCs w:val="24"/>
      <w:vertAlign w:val="superscript"/>
      <w:lang w:val="en-GB" w:eastAsia="ar-SA"/>
    </w:rPr>
  </w:style>
  <w:style w:type="paragraph" w:customStyle="1" w:styleId="TableHeading">
    <w:name w:val="Table Heading"/>
    <w:basedOn w:val="TableContents"/>
    <w:rsid w:val="00F904D0"/>
    <w:pPr>
      <w:jc w:val="center"/>
    </w:pPr>
    <w:rPr>
      <w:b/>
      <w:bCs/>
    </w:rPr>
  </w:style>
  <w:style w:type="paragraph" w:customStyle="1" w:styleId="Framecontents">
    <w:name w:val="Frame contents"/>
    <w:basedOn w:val="BodyText"/>
    <w:rsid w:val="00F904D0"/>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F904D0"/>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styleId="NoSpacing">
    <w:name w:val="No Spacing"/>
    <w:qFormat/>
    <w:rsid w:val="00F904D0"/>
    <w:pPr>
      <w:suppressAutoHyphens/>
    </w:pPr>
    <w:rPr>
      <w:rFonts w:ascii="Times New Roman" w:hAnsi="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18640705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75813436">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61194140">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516117620">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34932679">
      <w:bodyDiv w:val="1"/>
      <w:marLeft w:val="0"/>
      <w:marRight w:val="0"/>
      <w:marTop w:val="0"/>
      <w:marBottom w:val="0"/>
      <w:divBdr>
        <w:top w:val="none" w:sz="0" w:space="0" w:color="auto"/>
        <w:left w:val="none" w:sz="0" w:space="0" w:color="auto"/>
        <w:bottom w:val="none" w:sz="0" w:space="0" w:color="auto"/>
        <w:right w:val="none" w:sz="0" w:space="0" w:color="auto"/>
      </w:divBdr>
    </w:div>
    <w:div w:id="742410459">
      <w:bodyDiv w:val="1"/>
      <w:marLeft w:val="0"/>
      <w:marRight w:val="0"/>
      <w:marTop w:val="0"/>
      <w:marBottom w:val="0"/>
      <w:divBdr>
        <w:top w:val="none" w:sz="0" w:space="0" w:color="auto"/>
        <w:left w:val="none" w:sz="0" w:space="0" w:color="auto"/>
        <w:bottom w:val="none" w:sz="0" w:space="0" w:color="auto"/>
        <w:right w:val="none" w:sz="0" w:space="0" w:color="auto"/>
      </w:divBdr>
    </w:div>
    <w:div w:id="762532772">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6188881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048188463">
      <w:bodyDiv w:val="1"/>
      <w:marLeft w:val="0"/>
      <w:marRight w:val="0"/>
      <w:marTop w:val="0"/>
      <w:marBottom w:val="0"/>
      <w:divBdr>
        <w:top w:val="none" w:sz="0" w:space="0" w:color="auto"/>
        <w:left w:val="none" w:sz="0" w:space="0" w:color="auto"/>
        <w:bottom w:val="none" w:sz="0" w:space="0" w:color="auto"/>
        <w:right w:val="none" w:sz="0" w:space="0" w:color="auto"/>
      </w:divBdr>
    </w:div>
    <w:div w:id="1091505951">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45582666">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524780136">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1986663458">
      <w:bodyDiv w:val="1"/>
      <w:marLeft w:val="0"/>
      <w:marRight w:val="0"/>
      <w:marTop w:val="0"/>
      <w:marBottom w:val="0"/>
      <w:divBdr>
        <w:top w:val="none" w:sz="0" w:space="0" w:color="auto"/>
        <w:left w:val="none" w:sz="0" w:space="0" w:color="auto"/>
        <w:bottom w:val="none" w:sz="0" w:space="0" w:color="auto"/>
        <w:right w:val="none" w:sz="0" w:space="0" w:color="auto"/>
      </w:divBdr>
    </w:div>
    <w:div w:id="2011984102">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 w:id="213498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3FAD0-BEEA-4CC8-B456-A02B9DE0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5</Pages>
  <Words>1594</Words>
  <Characters>9088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10661</CharactersWithSpaces>
  <SharedDoc>false</SharedDoc>
  <HLinks>
    <vt:vector size="24" baseType="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nn</cp:lastModifiedBy>
  <cp:revision>59</cp:revision>
  <cp:lastPrinted>2017-11-24T06:34:00Z</cp:lastPrinted>
  <dcterms:created xsi:type="dcterms:W3CDTF">2016-11-17T16:48:00Z</dcterms:created>
  <dcterms:modified xsi:type="dcterms:W3CDTF">2022-07-15T07:58:00Z</dcterms:modified>
</cp:coreProperties>
</file>